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4D171" w14:textId="77777777" w:rsidR="009A6EBE" w:rsidRDefault="009A6EBE" w:rsidP="009A6EBE">
      <w:pPr>
        <w:pStyle w:val="SessHead1"/>
        <w:rPr>
          <w:rFonts w:hint="default"/>
        </w:rPr>
      </w:pPr>
      <w:r>
        <w:t>溝通的原則</w:t>
      </w:r>
    </w:p>
    <w:p w14:paraId="1A03B465" w14:textId="77777777" w:rsidR="009A6EBE" w:rsidRDefault="009A6EBE" w:rsidP="009A6EBE">
      <w:pPr>
        <w:pStyle w:val="Heading2"/>
        <w:keepLines w:val="0"/>
        <w:numPr>
          <w:ilvl w:val="0"/>
          <w:numId w:val="29"/>
        </w:numPr>
        <w:tabs>
          <w:tab w:val="clear" w:pos="472"/>
          <w:tab w:val="clear" w:pos="3795"/>
          <w:tab w:val="num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spacing w:before="360" w:after="160"/>
        <w:ind w:left="360" w:hanging="360"/>
        <w:rPr>
          <w:rFonts w:ascii="Baskerville" w:hAnsi="Baskerville" w:cs="Baskerville"/>
          <w:sz w:val="23"/>
          <w:szCs w:val="23"/>
        </w:rPr>
      </w:pPr>
      <w:r>
        <w:rPr>
          <w:rFonts w:ascii="Baskerville SemiBold" w:eastAsia="Baskerville SemiBold" w:hAnsi="Baskerville SemiBold" w:cs="Baskerville SemiBold"/>
          <w:b w:val="0"/>
          <w:bCs w:val="0"/>
          <w:noProof/>
          <w:spacing w:val="35"/>
          <w:sz w:val="44"/>
          <w:szCs w:val="44"/>
        </w:rPr>
        <w:drawing>
          <wp:anchor distT="0" distB="0" distL="0" distR="0" simplePos="0" relativeHeight="251659264" behindDoc="0" locked="0" layoutInCell="1" allowOverlap="0" wp14:anchorId="54E68B2C" wp14:editId="2B7606DB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286000" cy="805180"/>
            <wp:effectExtent l="0" t="0" r="0" b="0"/>
            <wp:wrapTopAndBottom distT="0" distB="0"/>
            <wp:docPr id="107374185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0" name="Header2_cht.jpg"/>
                    <pic:cNvPicPr/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051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t>被愛激勵（弗五</w:t>
      </w:r>
      <w:r>
        <w:rPr>
          <w:rFonts w:ascii="Baskerville" w:eastAsia="Arial Unicode MS"/>
        </w:rPr>
        <w:t>22-33</w:t>
      </w:r>
      <w:r>
        <w:t>）</w:t>
      </w:r>
    </w:p>
    <w:p w14:paraId="1B2C4017" w14:textId="77777777" w:rsidR="009A6EBE" w:rsidRDefault="009A6EBE" w:rsidP="009A6EBE">
      <w:pPr>
        <w:pStyle w:val="BibleVerse"/>
      </w:pPr>
      <w:r>
        <w:rPr>
          <w:noProof/>
        </w:rPr>
        <w:drawing>
          <wp:anchor distT="139700" distB="139700" distL="139700" distR="139700" simplePos="0" relativeHeight="251660288" behindDoc="0" locked="0" layoutInCell="1" allowOverlap="0" wp14:anchorId="69F1BA4D" wp14:editId="79850565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491774" cy="1270000"/>
            <wp:effectExtent l="0" t="0" r="0" b="0"/>
            <wp:wrapSquare wrapText="left" distT="139700" distB="139700" distL="139700" distR="139700"/>
            <wp:docPr id="107374185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1" name="Order300.jpg"/>
                    <pic:cNvPicPr/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1774" cy="127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eastAsia="Baskerville" w:hint="eastAsia"/>
          <w:i/>
          <w:iCs/>
        </w:rPr>
        <w:t>「</w:t>
      </w:r>
      <w:r>
        <w:rPr>
          <w:rFonts w:ascii="Arial Unicode MS" w:hAnsi="Arial Unicode MS" w:cs="Arial Unicode MS" w:hint="eastAsia"/>
          <w:lang w:val="zh-TW" w:eastAsia="zh-TW"/>
        </w:rPr>
        <w:t>你們作妻子的，當順服自己的丈夫，如同順服主。因為丈夫是妻子的頭，如同基督是教會的頭；他又是教會全體的救主」（</w:t>
      </w:r>
      <w:r>
        <w:rPr>
          <w:rFonts w:eastAsia="Baskerville" w:hint="eastAsia"/>
          <w:i/>
          <w:iCs/>
          <w:lang w:val="zh-CN" w:eastAsia="zh-CN"/>
        </w:rPr>
        <w:t>弗五</w:t>
      </w:r>
      <w:r>
        <w:rPr>
          <w:rFonts w:ascii="Baskerville"/>
          <w:i/>
          <w:iCs/>
        </w:rPr>
        <w:t>22-33</w:t>
      </w:r>
      <w:r>
        <w:rPr>
          <w:rFonts w:eastAsia="Baskerville" w:hint="eastAsia"/>
          <w:i/>
          <w:iCs/>
        </w:rPr>
        <w:t>）</w:t>
      </w:r>
    </w:p>
    <w:p w14:paraId="0BA36B14" w14:textId="77777777" w:rsidR="009A6EBE" w:rsidRDefault="009A6EBE" w:rsidP="009A6EBE">
      <w:pPr>
        <w:pStyle w:val="Body"/>
        <w:spacing w:after="0"/>
      </w:pPr>
      <w:r>
        <w:rPr>
          <w:lang w:val="zh-TW" w:eastAsia="zh-TW"/>
        </w:rPr>
        <w:t>你們的目標是彼此建造。不論發生何事，這都應該成為你主要人生目標之一。這可以在我們身為夫妻的呼召的框架中表達出來。</w:t>
      </w:r>
    </w:p>
    <w:tbl>
      <w:tblPr>
        <w:tblW w:w="64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30"/>
        <w:gridCol w:w="3230"/>
      </w:tblGrid>
      <w:tr w:rsidR="009A6EBE" w14:paraId="3A25F2A6" w14:textId="77777777" w:rsidTr="00B01EB6">
        <w:trPr>
          <w:trHeight w:val="1980"/>
          <w:jc w:val="center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FA500" w14:textId="77777777" w:rsidR="009A6EBE" w:rsidRDefault="009A6EBE" w:rsidP="00B01EB6">
            <w:pPr>
              <w:pStyle w:val="Body"/>
              <w:jc w:val="center"/>
              <w:rPr>
                <w:rFonts w:ascii="Baskerville SemiBold" w:eastAsia="Baskerville SemiBold" w:hAnsi="Baskerville SemiBold" w:cs="Baskerville SemiBold"/>
                <w:sz w:val="28"/>
                <w:szCs w:val="28"/>
              </w:rPr>
            </w:pPr>
            <w:r>
              <w:rPr>
                <w:rFonts w:hAnsi="Baskerville SemiBold"/>
                <w:sz w:val="28"/>
                <w:szCs w:val="28"/>
              </w:rPr>
              <w:t>•</w:t>
            </w:r>
            <w:r>
              <w:rPr>
                <w:rFonts w:hAnsi="Baskerville SemiBold"/>
                <w:sz w:val="28"/>
                <w:szCs w:val="28"/>
              </w:rPr>
              <w:t xml:space="preserve"> </w:t>
            </w:r>
            <w:r>
              <w:rPr>
                <w:rFonts w:eastAsia="Baskerville SemiBold" w:hint="eastAsia"/>
                <w:sz w:val="28"/>
                <w:szCs w:val="28"/>
                <w:lang w:val="zh-TW" w:eastAsia="zh-TW"/>
              </w:rPr>
              <w:t>丈夫</w:t>
            </w:r>
          </w:p>
          <w:p w14:paraId="6579B675" w14:textId="77777777" w:rsidR="009A6EBE" w:rsidRDefault="009A6EBE" w:rsidP="00B01EB6">
            <w:pPr>
              <w:pStyle w:val="Body"/>
              <w:jc w:val="center"/>
            </w:pPr>
            <w:r>
              <w:rPr>
                <w:rFonts w:eastAsia="Baskerville SemiBold" w:hint="eastAsia"/>
                <w:sz w:val="28"/>
                <w:szCs w:val="28"/>
                <w:lang w:val="zh-TW" w:eastAsia="zh-TW"/>
              </w:rPr>
              <w:t>恆常的愛提供一種具有安全感的關係使妻子可以進一步成長</w:t>
            </w: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98EF5" w14:textId="77777777" w:rsidR="009A6EBE" w:rsidRDefault="009A6EBE" w:rsidP="00B01EB6">
            <w:pPr>
              <w:pStyle w:val="Body"/>
              <w:jc w:val="center"/>
              <w:rPr>
                <w:rFonts w:ascii="Baskerville SemiBold" w:eastAsia="Baskerville SemiBold" w:hAnsi="Baskerville SemiBold" w:cs="Baskerville SemiBold"/>
                <w:sz w:val="28"/>
                <w:szCs w:val="28"/>
              </w:rPr>
            </w:pPr>
            <w:r>
              <w:rPr>
                <w:rFonts w:hAnsi="Baskerville SemiBold"/>
                <w:sz w:val="28"/>
                <w:szCs w:val="28"/>
              </w:rPr>
              <w:t>•</w:t>
            </w:r>
            <w:r>
              <w:rPr>
                <w:rFonts w:eastAsia="Baskerville SemiBold" w:hint="eastAsia"/>
                <w:sz w:val="28"/>
                <w:szCs w:val="28"/>
                <w:lang w:val="zh-TW" w:eastAsia="zh-TW"/>
              </w:rPr>
              <w:t>妻子</w:t>
            </w:r>
          </w:p>
          <w:p w14:paraId="4BCE086C" w14:textId="77777777" w:rsidR="009A6EBE" w:rsidRDefault="009A6EBE" w:rsidP="00B01EB6">
            <w:pPr>
              <w:pStyle w:val="Body"/>
              <w:jc w:val="center"/>
            </w:pPr>
            <w:r>
              <w:rPr>
                <w:rFonts w:eastAsia="Baskerville SemiBold" w:hint="eastAsia"/>
                <w:sz w:val="28"/>
                <w:szCs w:val="28"/>
                <w:lang w:val="zh-TW" w:eastAsia="zh-TW"/>
              </w:rPr>
              <w:t>忠心的敬重與支持丈夫使上帝可以在他的生命中做更奇妙的事情</w:t>
            </w:r>
          </w:p>
        </w:tc>
      </w:tr>
    </w:tbl>
    <w:p w14:paraId="5CDA94DB" w14:textId="77777777" w:rsidR="009A6EBE" w:rsidRDefault="009A6EBE" w:rsidP="009A6EBE">
      <w:pPr>
        <w:pStyle w:val="Caption"/>
      </w:pPr>
    </w:p>
    <w:p w14:paraId="488D8B7F" w14:textId="77777777" w:rsidR="009A6EBE" w:rsidRDefault="009A6EBE" w:rsidP="009A6EBE">
      <w:pPr>
        <w:pStyle w:val="Caption"/>
        <w:rPr>
          <w:rFonts w:ascii="Baskerville" w:eastAsia="Baskerville" w:hAnsi="Baskerville" w:cs="Baskerville"/>
          <w:sz w:val="28"/>
          <w:szCs w:val="28"/>
        </w:rPr>
      </w:pPr>
      <w:r>
        <w:rPr>
          <w:rFonts w:ascii="Arial Unicode MS" w:hAnsi="Arial Unicode MS" w:cs="Arial Unicode MS" w:hint="eastAsia"/>
          <w:lang w:val="zh-TW" w:eastAsia="zh-TW"/>
        </w:rPr>
        <w:t>人們除了用言語與沈默溝通之外，也會透過行動與臉上表情溝通。</w:t>
      </w:r>
    </w:p>
    <w:p w14:paraId="792D5D3A" w14:textId="77777777" w:rsidR="009A6EBE" w:rsidRDefault="009A6EBE" w:rsidP="009A6EBE">
      <w:pPr>
        <w:pStyle w:val="Heading2"/>
        <w:keepLines w:val="0"/>
        <w:numPr>
          <w:ilvl w:val="0"/>
          <w:numId w:val="30"/>
        </w:numPr>
        <w:tabs>
          <w:tab w:val="clear" w:pos="379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spacing w:before="360" w:after="160"/>
        <w:rPr>
          <w:rFonts w:ascii="Baskerville" w:hAnsi="Baskerville" w:cs="Baskerville"/>
          <w:sz w:val="23"/>
          <w:szCs w:val="23"/>
        </w:rPr>
      </w:pPr>
      <w:r>
        <w:t>被神的恩典與真理觸摸（約一</w:t>
      </w:r>
      <w:r>
        <w:rPr>
          <w:rFonts w:ascii="Baskerville" w:eastAsia="Arial Unicode MS"/>
        </w:rPr>
        <w:t>14</w:t>
      </w:r>
      <w:r>
        <w:t>）</w:t>
      </w:r>
      <w:r>
        <w:tab/>
      </w:r>
    </w:p>
    <w:p w14:paraId="5C5E6EF5" w14:textId="77777777" w:rsidR="009A6EBE" w:rsidRDefault="009A6EBE" w:rsidP="009A6EBE">
      <w:pPr>
        <w:pStyle w:val="CaptionCenter"/>
        <w:rPr>
          <w:rFonts w:hint="default"/>
        </w:rPr>
      </w:pPr>
      <w:r>
        <w:t>「</w:t>
      </w:r>
      <w:r>
        <w:rPr>
          <w:rFonts w:eastAsia="標楷體"/>
          <w:i w:val="0"/>
          <w:iCs w:val="0"/>
          <w:lang w:val="zh-TW" w:eastAsia="zh-TW"/>
        </w:rPr>
        <w:t>惟用愛心說誠實話，凡事長進，連於元首基督</w:t>
      </w:r>
      <w:r>
        <w:t xml:space="preserve"> </w:t>
      </w:r>
      <w:r>
        <w:t>」</w:t>
      </w:r>
      <w:r>
        <w:rPr>
          <w:rFonts w:eastAsia="標楷體"/>
          <w:i w:val="0"/>
          <w:iCs w:val="0"/>
        </w:rPr>
        <w:t>（</w:t>
      </w:r>
      <w:r>
        <w:rPr>
          <w:lang w:val="zh-CN" w:eastAsia="zh-CN"/>
        </w:rPr>
        <w:t>弗四</w:t>
      </w:r>
      <w:r>
        <w:rPr>
          <w:rFonts w:ascii="Baskerville" w:eastAsia="Arial Unicode MS"/>
        </w:rPr>
        <w:t>15</w:t>
      </w:r>
      <w:r>
        <w:t>）</w:t>
      </w:r>
    </w:p>
    <w:p w14:paraId="2DD394A2" w14:textId="77777777" w:rsidR="009A6EBE" w:rsidRDefault="009A6EBE" w:rsidP="009A6EBE">
      <w:pPr>
        <w:pStyle w:val="CaptionCenter"/>
        <w:rPr>
          <w:rFonts w:hint="default"/>
        </w:rPr>
      </w:pPr>
      <w:r>
        <w:br/>
      </w:r>
      <w:r>
        <w:rPr>
          <w:noProof/>
        </w:rPr>
        <mc:AlternateContent>
          <mc:Choice Requires="wpg">
            <w:drawing>
              <wp:inline distT="0" distB="0" distL="0" distR="0" wp14:anchorId="7F2CE355" wp14:editId="781A2697">
                <wp:extent cx="4495800" cy="1665747"/>
                <wp:effectExtent l="0" t="0" r="0" b="0"/>
                <wp:docPr id="107374185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5800" cy="1665747"/>
                          <a:chOff x="0" y="0"/>
                          <a:chExt cx="4495799" cy="1665746"/>
                        </a:xfrm>
                      </wpg:grpSpPr>
                      <wps:wsp>
                        <wps:cNvPr id="1073741852" name="Shape 1073741852"/>
                        <wps:cNvSpPr/>
                        <wps:spPr>
                          <a:xfrm>
                            <a:off x="0" y="552592"/>
                            <a:ext cx="4495799" cy="11131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tbl>
                              <w:tblPr>
                                <w:tblW w:w="7080" w:type="dxa"/>
                                <w:tblInd w:w="10" w:type="dxa"/>
                                <w:tblBorders>
                                  <w:top w:val="single" w:sz="8" w:space="0" w:color="000000"/>
                                  <w:left w:val="single" w:sz="8" w:space="0" w:color="000000"/>
                                  <w:bottom w:val="single" w:sz="8" w:space="0" w:color="000000"/>
                                  <w:right w:val="single" w:sz="8" w:space="0" w:color="000000"/>
                                  <w:insideH w:val="single" w:sz="8" w:space="0" w:color="000000"/>
                                  <w:insideV w:val="single" w:sz="8" w:space="0" w:color="000000"/>
                                </w:tblBorders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27"/>
                                <w:gridCol w:w="928"/>
                                <w:gridCol w:w="3025"/>
                              </w:tblGrid>
                              <w:tr w:rsidR="009A6EBE" w14:paraId="3FD642FD" w14:textId="77777777">
                                <w:trPr>
                                  <w:trHeight w:hRule="exact" w:val="1400"/>
                                </w:trPr>
                                <w:tc>
                                  <w:tcPr>
                                    <w:tcW w:w="3126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100" w:type="dxa"/>
                                      <w:left w:w="100" w:type="dxa"/>
                                      <w:bottom w:w="100" w:type="dxa"/>
                                      <w:right w:w="100" w:type="dxa"/>
                                    </w:tcMar>
                                  </w:tcPr>
                                  <w:p w14:paraId="4A36A173" w14:textId="77777777" w:rsidR="009A6EBE" w:rsidRDefault="009A6EBE">
                                    <w:pPr>
                                      <w:pStyle w:val="FreeForm"/>
                                      <w:spacing w:before="120" w:after="140" w:line="264" w:lineRule="auto"/>
                                    </w:pPr>
                                    <w:r>
                                      <w:rPr>
                                        <w:rFonts w:eastAsia="Baskerville" w:hint="eastAsia"/>
                                        <w:sz w:val="26"/>
                                        <w:szCs w:val="26"/>
                                        <w:lang w:val="zh-TW" w:eastAsia="zh-TW"/>
                                      </w:rPr>
                                      <w:t>恩典就是以別人（尤其</w:t>
                                    </w:r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eastAsia="Baskerville" w:hint="eastAsia"/>
                                        <w:sz w:val="26"/>
                                        <w:szCs w:val="26"/>
                                        <w:lang w:val="zh-TW" w:eastAsia="zh-TW"/>
                                      </w:rPr>
                                      <w:t>是我們的配偶）不配得的方式來對待他。</w:t>
                                    </w:r>
                                  </w:p>
                                </w:tc>
                                <w:tc>
                                  <w:tcPr>
                                    <w:tcW w:w="928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100" w:type="dxa"/>
                                      <w:left w:w="100" w:type="dxa"/>
                                      <w:bottom w:w="100" w:type="dxa"/>
                                      <w:right w:w="100" w:type="dxa"/>
                                    </w:tcMar>
                                  </w:tcPr>
                                  <w:p w14:paraId="2CDC8BB9" w14:textId="77777777" w:rsidR="009A6EBE" w:rsidRDefault="009A6EBE"/>
                                </w:tc>
                                <w:tc>
                                  <w:tcPr>
                                    <w:tcW w:w="3024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100" w:type="dxa"/>
                                      <w:left w:w="100" w:type="dxa"/>
                                      <w:bottom w:w="100" w:type="dxa"/>
                                      <w:right w:w="100" w:type="dxa"/>
                                    </w:tcMar>
                                  </w:tcPr>
                                  <w:p w14:paraId="23E914F8" w14:textId="77777777" w:rsidR="009A6EBE" w:rsidRDefault="009A6EBE">
                                    <w:pPr>
                                      <w:pStyle w:val="FreeForm"/>
                                      <w:spacing w:before="120" w:after="140" w:line="264" w:lineRule="auto"/>
                                      <w:jc w:val="right"/>
                                    </w:pPr>
                                    <w:r>
                                      <w:rPr>
                                        <w:rFonts w:eastAsia="Baskerville" w:hint="eastAsia"/>
                                        <w:sz w:val="26"/>
                                        <w:szCs w:val="26"/>
                                        <w:lang w:val="zh-TW" w:eastAsia="zh-TW"/>
                                      </w:rPr>
                                      <w:t>真理要求我們靠著</w:t>
                                    </w:r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eastAsia="Baskerville" w:hint="eastAsia"/>
                                        <w:sz w:val="26"/>
                                        <w:szCs w:val="26"/>
                                        <w:lang w:val="zh-TW" w:eastAsia="zh-TW"/>
                                      </w:rPr>
                                      <w:t>天父，恆常瞭解並</w:t>
                                    </w:r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br/>
                                    </w:r>
                                    <w:r>
                                      <w:rPr>
                                        <w:rFonts w:eastAsia="Baskerville" w:hint="eastAsia"/>
                                        <w:sz w:val="26"/>
                                        <w:szCs w:val="26"/>
                                        <w:lang w:val="zh-TW" w:eastAsia="zh-TW"/>
                                      </w:rPr>
                                      <w:t>持守住神的標準</w:t>
                                    </w:r>
                                    <w:r>
                                      <w:rPr>
                                        <w:rFonts w:eastAsia="Helvetica" w:hint="eastAsia"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  <w:t>。</w:t>
                                    </w:r>
                                  </w:p>
                                </w:tc>
                              </w:tr>
                            </w:tbl>
                            <w:p w14:paraId="19D4B609" w14:textId="77777777" w:rsidR="009A6EBE" w:rsidRDefault="009A6EBE" w:rsidP="009A6EBE"/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  <wpg:grpSp>
                        <wpg:cNvPr id="1073741855" name="Group 1073741855"/>
                        <wpg:cNvGrpSpPr/>
                        <wpg:grpSpPr>
                          <a:xfrm>
                            <a:off x="918345" y="0"/>
                            <a:ext cx="2928999" cy="558322"/>
                            <a:chOff x="0" y="0"/>
                            <a:chExt cx="2928997" cy="558320"/>
                          </a:xfrm>
                        </wpg:grpSpPr>
                        <wps:wsp>
                          <wps:cNvPr id="1073741853" name="Shape 1073741853"/>
                          <wps:cNvSpPr/>
                          <wps:spPr>
                            <a:xfrm rot="7892726">
                              <a:off x="33769" y="127349"/>
                              <a:ext cx="474185" cy="30362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9586" y="5962"/>
                                  </a:moveTo>
                                  <a:lnTo>
                                    <a:pt x="9586" y="0"/>
                                  </a:lnTo>
                                  <a:lnTo>
                                    <a:pt x="21600" y="10800"/>
                                  </a:lnTo>
                                  <a:lnTo>
                                    <a:pt x="9586" y="21600"/>
                                  </a:lnTo>
                                  <a:lnTo>
                                    <a:pt x="9586" y="15638"/>
                                  </a:lnTo>
                                  <a:lnTo>
                                    <a:pt x="0" y="15638"/>
                                  </a:lnTo>
                                  <a:lnTo>
                                    <a:pt x="0" y="59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19CB2"/>
                            </a:solidFill>
                            <a:ln w="12700" cap="flat">
                              <a:solidFill>
                                <a:srgbClr val="000000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  <wps:wsp>
                          <wps:cNvPr id="1073741854" name="Shape 1073741854"/>
                          <wps:cNvSpPr/>
                          <wps:spPr>
                            <a:xfrm rot="3123190">
                              <a:off x="2429469" y="125859"/>
                              <a:ext cx="468922" cy="30660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9451" y="5962"/>
                                  </a:moveTo>
                                  <a:lnTo>
                                    <a:pt x="9451" y="0"/>
                                  </a:lnTo>
                                  <a:lnTo>
                                    <a:pt x="21600" y="10800"/>
                                  </a:lnTo>
                                  <a:lnTo>
                                    <a:pt x="9451" y="21600"/>
                                  </a:lnTo>
                                  <a:lnTo>
                                    <a:pt x="9451" y="15638"/>
                                  </a:lnTo>
                                  <a:lnTo>
                                    <a:pt x="0" y="15638"/>
                                  </a:lnTo>
                                  <a:lnTo>
                                    <a:pt x="0" y="59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19CB2"/>
                            </a:solidFill>
                            <a:ln w="12700" cap="flat">
                              <a:solidFill>
                                <a:srgbClr val="000000"/>
                              </a:solidFill>
                              <a:prstDash val="solid"/>
                              <a:miter lim="4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officeArt object" o:spid="_x0000_s1026" style="width:354pt;height:131.15pt;mso-position-horizontal-relative:char;mso-position-vertical-relative:line" coordsize="4495799,166574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">
                <v:rect id="Shape 1073741852" o:spid="_x0000_s1027" style="position:absolute;top:552592;width:4495799;height:11131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092dygAA&#10;AOMAAAAPAAAAZHJzL2Rvd25yZXYueG1sRE9LS8NAEL4L/odlBC/Sbhr7iLHbIkLBg1Ca9tDehuyY&#10;jWZnQ3Ztor/eFQo9zvee5XqwjThT52vHCibjBARx6XTNlYLDfjPKQPiArLFxTAp+yMN6dXuzxFy7&#10;nnd0LkIlYgj7HBWYENpcSl8asujHriWO3IfrLIZ4dpXUHfYx3DYyTZK5tFhzbDDY0quh8qv4tgo2&#10;22NN/Ct3D09Z7z7L9FSY91ap+7vh5RlEoCFcxRf3m47zk8XjYjrJZin8/xQBkKs/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uNPdncoAAADjAAAADwAAAAAAAAAAAAAAAACXAgAA&#10;ZHJzL2Rvd25yZXYueG1sUEsFBgAAAAAEAAQA9QAAAI4DAAAAAA==&#10;" filled="f" stroked="f">
                  <v:textbox style="mso-fit-shape-to-text:t" inset="0,0,0,0">
                    <w:txbxContent>
                      <w:tbl>
                        <w:tblPr>
                          <w:tblW w:w="7080" w:type="dxa"/>
                          <w:tblInd w:w="10" w:type="dxa"/>
                          <w:tblBorders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  <w:insideH w:val="single" w:sz="8" w:space="0" w:color="000000"/>
                            <w:insideV w:val="single" w:sz="8" w:space="0" w:color="000000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127"/>
                          <w:gridCol w:w="928"/>
                          <w:gridCol w:w="3025"/>
                        </w:tblGrid>
                        <w:tr w:rsidR="009A6EBE" w14:paraId="3FD642FD" w14:textId="77777777">
                          <w:trPr>
                            <w:trHeight w:hRule="exact" w:val="1400"/>
                          </w:trPr>
                          <w:tc>
                            <w:tcPr>
                              <w:tcW w:w="31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100" w:type="dxa"/>
                                <w:left w:w="100" w:type="dxa"/>
                                <w:bottom w:w="100" w:type="dxa"/>
                                <w:right w:w="100" w:type="dxa"/>
                              </w:tcMar>
                            </w:tcPr>
                            <w:p w14:paraId="4A36A173" w14:textId="77777777" w:rsidR="009A6EBE" w:rsidRDefault="009A6EBE">
                              <w:pPr>
                                <w:pStyle w:val="FreeForm"/>
                                <w:spacing w:before="120" w:after="140" w:line="264" w:lineRule="auto"/>
                              </w:pPr>
                              <w:r>
                                <w:rPr>
                                  <w:rFonts w:eastAsia="Baskerville" w:hint="eastAsia"/>
                                  <w:sz w:val="26"/>
                                  <w:szCs w:val="26"/>
                                  <w:lang w:val="zh-TW" w:eastAsia="zh-TW"/>
                                </w:rPr>
                                <w:t>恩典就是以別人（尤其</w:t>
                              </w:r>
                              <w:r>
                                <w:rPr>
                                  <w:sz w:val="26"/>
                                  <w:szCs w:val="26"/>
                                </w:rPr>
                                <w:br/>
                              </w:r>
                              <w:r>
                                <w:rPr>
                                  <w:rFonts w:eastAsia="Baskerville" w:hint="eastAsia"/>
                                  <w:sz w:val="26"/>
                                  <w:szCs w:val="26"/>
                                  <w:lang w:val="zh-TW" w:eastAsia="zh-TW"/>
                                </w:rPr>
                                <w:t>是我們的配偶）不配得的方式來對待他。</w:t>
                              </w:r>
                            </w:p>
                          </w:tc>
                          <w:tc>
                            <w:tcPr>
                              <w:tcW w:w="92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100" w:type="dxa"/>
                                <w:left w:w="100" w:type="dxa"/>
                                <w:bottom w:w="100" w:type="dxa"/>
                                <w:right w:w="100" w:type="dxa"/>
                              </w:tcMar>
                            </w:tcPr>
                            <w:p w14:paraId="2CDC8BB9" w14:textId="77777777" w:rsidR="009A6EBE" w:rsidRDefault="009A6EBE"/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tcMar>
                                <w:top w:w="100" w:type="dxa"/>
                                <w:left w:w="100" w:type="dxa"/>
                                <w:bottom w:w="100" w:type="dxa"/>
                                <w:right w:w="100" w:type="dxa"/>
                              </w:tcMar>
                            </w:tcPr>
                            <w:p w14:paraId="23E914F8" w14:textId="77777777" w:rsidR="009A6EBE" w:rsidRDefault="009A6EBE">
                              <w:pPr>
                                <w:pStyle w:val="FreeForm"/>
                                <w:spacing w:before="120" w:after="140" w:line="264" w:lineRule="auto"/>
                                <w:jc w:val="right"/>
                              </w:pPr>
                              <w:r>
                                <w:rPr>
                                  <w:rFonts w:eastAsia="Baskerville" w:hint="eastAsia"/>
                                  <w:sz w:val="26"/>
                                  <w:szCs w:val="26"/>
                                  <w:lang w:val="zh-TW" w:eastAsia="zh-TW"/>
                                </w:rPr>
                                <w:t>真理要求我們靠著</w:t>
                              </w:r>
                              <w:r>
                                <w:rPr>
                                  <w:sz w:val="26"/>
                                  <w:szCs w:val="26"/>
                                </w:rPr>
                                <w:br/>
                              </w:r>
                              <w:r>
                                <w:rPr>
                                  <w:rFonts w:eastAsia="Baskerville" w:hint="eastAsia"/>
                                  <w:sz w:val="26"/>
                                  <w:szCs w:val="26"/>
                                  <w:lang w:val="zh-TW" w:eastAsia="zh-TW"/>
                                </w:rPr>
                                <w:t>天父，恆常瞭解並</w:t>
                              </w:r>
                              <w:r>
                                <w:rPr>
                                  <w:sz w:val="26"/>
                                  <w:szCs w:val="26"/>
                                </w:rPr>
                                <w:br/>
                              </w:r>
                              <w:r>
                                <w:rPr>
                                  <w:rFonts w:eastAsia="Baskerville" w:hint="eastAsia"/>
                                  <w:sz w:val="26"/>
                                  <w:szCs w:val="26"/>
                                  <w:lang w:val="zh-TW" w:eastAsia="zh-TW"/>
                                </w:rPr>
                                <w:t>持守住神的標準</w:t>
                              </w:r>
                              <w:r>
                                <w:rPr>
                                  <w:rFonts w:eastAsia="Helvetica" w:hint="eastAsia"/>
                                  <w:i/>
                                  <w:iCs/>
                                  <w:sz w:val="22"/>
                                  <w:szCs w:val="22"/>
                                </w:rPr>
                                <w:t>。</w:t>
                              </w:r>
                            </w:p>
                          </w:tc>
                        </w:tr>
                      </w:tbl>
                      <w:p w14:paraId="19D4B609" w14:textId="77777777" w:rsidR="009A6EBE" w:rsidRDefault="009A6EBE" w:rsidP="009A6EBE"/>
                    </w:txbxContent>
                  </v:textbox>
                </v:rect>
                <v:group id="Group 1073741855" o:spid="_x0000_s1028" style="position:absolute;left:918345;width:2928999;height:558322" coordsize="2928997,5583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">
                  <v:shape id="Shape 1073741853" o:spid="_x0000_s1029" style="position:absolute;left:33769;top:127349;width:474185;height:303622;rotation:8620962fd;visibility:visible;mso-wrap-style:square;v-text-anchor:top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zYBuywAA&#10;AOMAAAAPAAAAZHJzL2Rvd25yZXYueG1sRE9LT8JAEL6b+B82Y8JNtlB5WFmIIUo8QMRqjN4m3ekj&#10;dGeb7krLv2dNSDjO957Fqje1OFLrKssKRsMIBHFmdcWFgq/P1/s5COeRNdaWScGJHKyWtzcLTLTt&#10;+IOOqS9ECGGXoILS+yaR0mUlGXRD2xAHLretQR/OtpC6xS6Em1qOo2gqDVYcGkpsaF1Sdkj/jIJu&#10;Ev/+pPt9/m62zcthk493348bpQZ3/fMTCE+9v4ov7jcd5kezePYwmk9i+P8pACCXZ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C7NgG7LAAAA4wAAAA8AAAAAAAAAAAAAAAAAlwIA&#10;AGRycy9kb3ducmV2LnhtbFBLBQYAAAAABAAEAPUAAACPAwAAAAA=&#10;" path="m9586,5962l9586,,21600,10800,9586,21600,9586,15638,,15638,,5962,9586,5962xe" fillcolor="#819cb2" strokeweight="1pt">
                    <v:stroke miterlimit="4" joinstyle="miter"/>
                    <v:path arrowok="t" o:extrusionok="f" o:connecttype="custom" o:connectlocs="237093,151811;237093,151811;237093,151811;237093,151811" o:connectangles="0,90,180,270"/>
                  </v:shape>
                  <v:shape id="Shape 1073741854" o:spid="_x0000_s1030" style="position:absolute;left:2429469;top:125859;width:468922;height:306603;rotation:3411356fd;visibility:visible;mso-wrap-style:square;v-text-anchor:top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VG6GygAA&#10;AOMAAAAPAAAAZHJzL2Rvd25yZXYueG1sRI/BbsIwEETvlfgHa5F6Kw40DSjFIIRaqZcemvABq3hJ&#10;UuK1ZRsS/r6uVKnH3Zk3O7vdT2YQN/Kht6xguchAEDdW99wqONXvTxsQISJrHCyTgjsF2O9mD1ss&#10;tR35i25VbEUK4VCigi5GV0oZmo4MhoV1xEk7W28wptG3UnscU7gZ5CrLCmmw53ShQ0fHjppLdTWp&#10;hh9yV/jT59v3/VBHJ4vKjIVSj/Pp8Aoi0hT/zX/0h05ctn5e58vNSw6/P6UFyN0P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YlRuhsoAAADjAAAADwAAAAAAAAAAAAAAAACXAgAA&#10;ZHJzL2Rvd25yZXYueG1sUEsFBgAAAAAEAAQA9QAAAI4DAAAAAA==&#10;" path="m9451,5962l9451,,21600,10800,9451,21600,9451,15638,,15638,,5962,9451,5962xe" fillcolor="#819cb2" strokeweight="1pt">
                    <v:stroke miterlimit="4" joinstyle="miter"/>
                    <v:path arrowok="t" o:extrusionok="f" o:connecttype="custom" o:connectlocs="234461,153302;234461,153302;234461,153302;234461,153302" o:connectangles="0,90,180,270"/>
                  </v:shape>
                </v:group>
                <w10:anchorlock/>
              </v:group>
            </w:pict>
          </mc:Fallback>
        </mc:AlternateContent>
      </w:r>
    </w:p>
    <w:p w14:paraId="28F9C659" w14:textId="3021F072" w:rsidR="009A6EBE" w:rsidRDefault="009A6EBE" w:rsidP="009A6EBE">
      <w:pPr>
        <w:pStyle w:val="CaptionCenter"/>
        <w:rPr>
          <w:rFonts w:hint="default"/>
        </w:rPr>
      </w:pPr>
      <w:r>
        <w:lastRenderedPageBreak/>
        <w:t>「</w:t>
      </w:r>
      <w:r>
        <w:rPr>
          <w:rFonts w:eastAsia="標楷體"/>
          <w:i w:val="0"/>
          <w:iCs w:val="0"/>
          <w:lang w:val="zh-TW" w:eastAsia="zh-TW"/>
        </w:rPr>
        <w:t>道成了肉身，住在我們中間，充充滿滿地有恩典有真理。我們也見過他的榮光，正是父獨生子的榮光</w:t>
      </w:r>
      <w:r>
        <w:t>」</w:t>
      </w:r>
      <w:r>
        <w:rPr>
          <w:rFonts w:eastAsia="標楷體"/>
          <w:i w:val="0"/>
          <w:iCs w:val="0"/>
        </w:rPr>
        <w:t>（</w:t>
      </w:r>
      <w:r>
        <w:rPr>
          <w:lang w:val="zh-TW" w:eastAsia="zh-TW"/>
        </w:rPr>
        <w:t>約一</w:t>
      </w:r>
      <w:r>
        <w:rPr>
          <w:rFonts w:ascii="Baskerville" w:eastAsia="Arial Unicode MS"/>
        </w:rPr>
        <w:t>14</w:t>
      </w:r>
      <w:r>
        <w:t>）</w:t>
      </w:r>
    </w:p>
    <w:p w14:paraId="113B005A" w14:textId="77777777" w:rsidR="009A6EBE" w:rsidRDefault="009A6EBE" w:rsidP="009A6EBE">
      <w:pPr>
        <w:pStyle w:val="Heading2"/>
        <w:keepLines w:val="0"/>
        <w:numPr>
          <w:ilvl w:val="0"/>
          <w:numId w:val="31"/>
        </w:numPr>
        <w:tabs>
          <w:tab w:val="clear" w:pos="3795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spacing w:before="360" w:after="160"/>
        <w:rPr>
          <w:rFonts w:ascii="Baskerville" w:hAnsi="Baskerville" w:cs="Baskerville"/>
          <w:sz w:val="23"/>
          <w:szCs w:val="23"/>
        </w:rPr>
      </w:pPr>
      <w:r>
        <w:t>遵守聖經原則（弗五</w:t>
      </w:r>
      <w:r>
        <w:rPr>
          <w:rFonts w:ascii="Baskerville" w:eastAsia="Arial Unicode MS"/>
        </w:rPr>
        <w:t>1-21</w:t>
      </w:r>
      <w:r>
        <w:t>）</w:t>
      </w:r>
    </w:p>
    <w:p w14:paraId="1F894321" w14:textId="77777777" w:rsidR="009A6EBE" w:rsidRDefault="009A6EBE" w:rsidP="009A6EBE">
      <w:pPr>
        <w:pStyle w:val="Body"/>
        <w:ind w:left="488"/>
      </w:pPr>
      <w:r>
        <w:rPr>
          <w:lang w:val="zh-TW" w:eastAsia="zh-TW"/>
        </w:rPr>
        <w:t xml:space="preserve">我們與配偶的溝通方式不應該與其他的弟兄或姊妹有太大的差異。你的言語仍然要有禮貌、敬虔、關心與渴望建造你的配偶。 </w:t>
      </w:r>
    </w:p>
    <w:p w14:paraId="6FE118EF" w14:textId="77777777" w:rsidR="009A6EBE" w:rsidRDefault="009A6EBE" w:rsidP="009A6EBE">
      <w:pPr>
        <w:pStyle w:val="Body"/>
      </w:pPr>
      <w:r>
        <w:rPr>
          <w:rFonts w:ascii="Arial Unicode MS" w:hAnsi="Arial Unicode MS" w:cs="Arial Unicode MS" w:hint="eastAsia"/>
          <w:lang w:val="zh-TW" w:eastAsia="zh-TW"/>
        </w:rPr>
        <w:t>主要的差別在於，由於你們每天很頻繁的接觸，你們會有更多機會表達自己，使得你們有更深交通的機會。</w:t>
      </w:r>
      <w:r>
        <w:rPr>
          <w:noProof/>
        </w:rPr>
        <w:drawing>
          <wp:anchor distT="0" distB="0" distL="0" distR="0" simplePos="0" relativeHeight="251661312" behindDoc="0" locked="0" layoutInCell="1" allowOverlap="0" wp14:anchorId="1E4772A8" wp14:editId="36065DFD">
            <wp:simplePos x="0" y="0"/>
            <wp:positionH relativeFrom="column">
              <wp:align>right</wp:align>
            </wp:positionH>
            <wp:positionV relativeFrom="line">
              <wp:posOffset>-690</wp:posOffset>
            </wp:positionV>
            <wp:extent cx="1449013" cy="1206725"/>
            <wp:effectExtent l="0" t="0" r="0" b="0"/>
            <wp:wrapSquare wrapText="left" distT="0" distB="0" distL="0" distR="0"/>
            <wp:docPr id="107374185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7" name="Rose300.jpg"/>
                    <pic:cNvPicPr/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013" cy="12067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298681C3" w14:textId="77777777" w:rsidR="009A6EBE" w:rsidRDefault="009A6EBE" w:rsidP="009A6EBE">
      <w:pPr>
        <w:pStyle w:val="BodyBulletSpace"/>
        <w:numPr>
          <w:ilvl w:val="0"/>
          <w:numId w:val="32"/>
        </w:numPr>
        <w:rPr>
          <w:rFonts w:ascii="Baskerville" w:hAnsi="Baskerville" w:cs="Baskerville" w:hint="default"/>
        </w:rPr>
      </w:pPr>
      <w:r>
        <w:t xml:space="preserve"> </w:t>
      </w:r>
      <w:r>
        <w:t>從以弗所書五章</w:t>
      </w:r>
      <w:r>
        <w:rPr>
          <w:rFonts w:ascii="Baskerville" w:eastAsia="Arial Unicode MS"/>
        </w:rPr>
        <w:t>1-21</w:t>
      </w:r>
      <w:r>
        <w:t>節裡面找出至少五項健康交通的指導原則</w:t>
      </w:r>
    </w:p>
    <w:p w14:paraId="282CCFE9" w14:textId="77777777" w:rsidR="009A6EBE" w:rsidRDefault="009A6EBE" w:rsidP="009A6EBE">
      <w:pPr>
        <w:pStyle w:val="BodyBulletSpace"/>
        <w:numPr>
          <w:ilvl w:val="0"/>
          <w:numId w:val="33"/>
        </w:numPr>
        <w:rPr>
          <w:rFonts w:ascii="Baskerville" w:hAnsi="Baskerville" w:cs="Baskerville" w:hint="default"/>
        </w:rPr>
      </w:pPr>
      <w:r>
        <w:t>在神話語的光中討論你們的標準</w:t>
      </w:r>
    </w:p>
    <w:p w14:paraId="5A30EEB7" w14:textId="77777777" w:rsidR="009A6EBE" w:rsidRDefault="009A6EBE" w:rsidP="009A6EBE">
      <w:pPr>
        <w:pStyle w:val="BodyBulletSpace"/>
        <w:numPr>
          <w:ilvl w:val="0"/>
          <w:numId w:val="34"/>
        </w:numPr>
        <w:rPr>
          <w:rFonts w:ascii="Baskerville" w:hAnsi="Baskerville" w:cs="Baskerville" w:hint="default"/>
        </w:rPr>
      </w:pPr>
      <w:r>
        <w:t>如果你冒犯了配偶或者被冒犯，你要怎麼做？</w:t>
      </w:r>
    </w:p>
    <w:p w14:paraId="2242D0DA" w14:textId="76A17D79" w:rsidR="009A6EBE" w:rsidRDefault="009A6EBE" w:rsidP="009A6EBE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0" wp14:anchorId="2D508D46" wp14:editId="1322F3E5">
                <wp:simplePos x="0" y="0"/>
                <wp:positionH relativeFrom="column">
                  <wp:posOffset>487680</wp:posOffset>
                </wp:positionH>
                <wp:positionV relativeFrom="line">
                  <wp:posOffset>691515</wp:posOffset>
                </wp:positionV>
                <wp:extent cx="4914900" cy="1404620"/>
                <wp:effectExtent l="101600" t="76200" r="139700" b="144780"/>
                <wp:wrapTopAndBottom distT="152400" distB="152400"/>
                <wp:docPr id="107374185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1404620"/>
                        </a:xfrm>
                        <a:prstGeom prst="roundRect">
                          <a:avLst>
                            <a:gd name="adj" fmla="val 18072"/>
                          </a:avLst>
                        </a:prstGeom>
                        <a:solidFill>
                          <a:srgbClr val="FFFFFF"/>
                        </a:solidFill>
                        <a:ln w="12700" cap="flat">
                          <a:solidFill>
                            <a:srgbClr val="FE7FFD"/>
                          </a:solidFill>
                          <a:prstDash val="solid"/>
                          <a:miter lim="400000"/>
                        </a:ln>
                        <a:effectLst>
                          <a:outerShdw blurRad="88900" dist="25400" dir="4080000" rotWithShape="0">
                            <a:srgbClr val="000000">
                              <a:alpha val="75000"/>
                            </a:srgbClr>
                          </a:outerShdw>
                        </a:effectLst>
                      </wps:spPr>
                      <wps:txbx>
                        <w:txbxContent>
                          <w:p w14:paraId="21DFADE3" w14:textId="77777777" w:rsidR="009A6EBE" w:rsidRDefault="009A6EBE" w:rsidP="009A6EBE">
                            <w:pPr>
                              <w:pStyle w:val="Body"/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eastAsia="Kaiti TC Regular" w:hint="eastAsia"/>
                                <w:sz w:val="36"/>
                                <w:szCs w:val="36"/>
                                <w:lang w:val="zh-TW" w:eastAsia="zh-TW"/>
                              </w:rPr>
                              <w:t>有效的每日靈修並且默想神的話是敬虔與美好婚姻的基礎</w:t>
                            </w:r>
                          </w:p>
                          <w:bookmarkEnd w:id="0"/>
                        </w:txbxContent>
                      </wps:txbx>
                      <wps:bodyPr wrap="square" lIns="101600" tIns="101600" rIns="101600" bIns="101600" numCol="1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38.4pt;margin-top:54.45pt;width:387pt;height:110.6pt;z-index:251662336;visibility:visible;mso-wrap-style:square;mso-height-percent:0;mso-wrap-distance-left:12pt;mso-wrap-distance-top:12pt;mso-wrap-distance-right:12pt;mso-wrap-distance-bottom:12pt;mso-position-horizontal:absolute;mso-position-horizontal-relative:text;mso-position-vertical:absolute;mso-position-vertical-relative:line;mso-height-percent:0;mso-height-relative:margin;v-text-anchor:middle" arcsize="11845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" o:allowoverlap="f" strokecolor="#fe7ffd" strokeweight="1pt">
                <v:stroke miterlimit="4" joinstyle="miter"/>
                <v:shadow on="t" opacity=".75" mv:blur="88900f" origin=",.5" offset="9515emu,23550emu"/>
                <v:textbox inset="8pt,8pt,8pt,8pt">
                  <w:txbxContent>
                    <w:p w14:paraId="21DFADE3" w14:textId="77777777" w:rsidR="009A6EBE" w:rsidRDefault="009A6EBE" w:rsidP="009A6EBE">
                      <w:pPr>
                        <w:pStyle w:val="Body"/>
                        <w:jc w:val="center"/>
                      </w:pPr>
                      <w:bookmarkStart w:id="1" w:name="_GoBack"/>
                      <w:r>
                        <w:rPr>
                          <w:rFonts w:eastAsia="Kaiti TC Regular" w:hint="eastAsia"/>
                          <w:sz w:val="36"/>
                          <w:szCs w:val="36"/>
                          <w:lang w:val="zh-TW" w:eastAsia="zh-TW"/>
                        </w:rPr>
                        <w:t>有效的每日靈修並且默想神的話是敬虔與美好婚姻的基礎</w:t>
                      </w:r>
                    </w:p>
                    <w:bookmarkEnd w:id="1"/>
                  </w:txbxContent>
                </v:textbox>
                <w10:wrap type="topAndBottom" anchory="line"/>
              </v:roundrect>
            </w:pict>
          </mc:Fallback>
        </mc:AlternateContent>
      </w:r>
    </w:p>
    <w:p w14:paraId="78530406" w14:textId="77777777" w:rsidR="009A6EBE" w:rsidRDefault="009A6EBE" w:rsidP="009A6EBE">
      <w:pPr>
        <w:pStyle w:val="Body"/>
      </w:pPr>
    </w:p>
    <w:p w14:paraId="23CE494D" w14:textId="7E6EAAF5" w:rsidR="009A6EBE" w:rsidRDefault="009A6EBE" w:rsidP="009A6EBE">
      <w:pPr>
        <w:pStyle w:val="Body"/>
      </w:pPr>
    </w:p>
    <w:p w14:paraId="5F2A29EF" w14:textId="49C10D94" w:rsidR="0013049D" w:rsidRPr="003C50A7" w:rsidRDefault="0013049D" w:rsidP="003C50A7"/>
    <w:sectPr w:rsidR="0013049D" w:rsidRPr="003C50A7" w:rsidSect="001012DA">
      <w:footerReference w:type="even" r:id="rId12"/>
      <w:footerReference w:type="default" r:id="rId13"/>
      <w:pgSz w:w="11894" w:h="16819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E68D0" w14:textId="77777777" w:rsidR="009B2EBA" w:rsidRDefault="009B2EBA" w:rsidP="009B2EBA">
      <w:r>
        <w:separator/>
      </w:r>
    </w:p>
  </w:endnote>
  <w:endnote w:type="continuationSeparator" w:id="0">
    <w:p w14:paraId="42CDF53F" w14:textId="77777777" w:rsidR="009B2EBA" w:rsidRDefault="009B2EBA" w:rsidP="009B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Baskerville SemiBold">
    <w:panose1 w:val="02020702070400020203"/>
    <w:charset w:val="00"/>
    <w:family w:val="auto"/>
    <w:pitch w:val="variable"/>
    <w:sig w:usb0="80000067" w:usb1="00000040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標楷體">
    <w:altName w:val="宋体"/>
    <w:charset w:val="00"/>
    <w:family w:val="roman"/>
    <w:pitch w:val="default"/>
  </w:font>
  <w:font w:name="Kaiti TC Regular">
    <w:panose1 w:val="02010600040101010101"/>
    <w:charset w:val="51"/>
    <w:family w:val="auto"/>
    <w:pitch w:val="variable"/>
    <w:sig w:usb0="80000287" w:usb1="280F3C52" w:usb2="00000016" w:usb3="00000000" w:csb0="0014001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82344" w14:textId="77777777" w:rsidR="009B2EBA" w:rsidRDefault="009B2EBA" w:rsidP="00401A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32F0A2" w14:textId="77777777" w:rsidR="009B2EBA" w:rsidRDefault="009B2EBA" w:rsidP="009B2EB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16AF6" w14:textId="14227A12" w:rsidR="009B2EBA" w:rsidRPr="009A6EBE" w:rsidRDefault="009A6EBE" w:rsidP="009A6EBE">
    <w:pPr>
      <w:pStyle w:val="Footer"/>
    </w:pPr>
    <w:r w:rsidRPr="009A6EBE">
      <w:t>講義：第二課  溝通的原則</w:t>
    </w:r>
    <w:r w:rsidRPr="009A6EBE">
      <w:tab/>
    </w:r>
    <w:r>
      <w:tab/>
    </w:r>
    <w:r w:rsidRPr="009A6EBE">
      <w:t>1/2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49794" w14:textId="77777777" w:rsidR="009B2EBA" w:rsidRDefault="009B2EBA" w:rsidP="009B2EBA">
      <w:r>
        <w:separator/>
      </w:r>
    </w:p>
  </w:footnote>
  <w:footnote w:type="continuationSeparator" w:id="0">
    <w:p w14:paraId="7CA1E179" w14:textId="77777777" w:rsidR="009B2EBA" w:rsidRDefault="009B2EBA" w:rsidP="009B2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5967ADA"/>
    <w:multiLevelType w:val="multilevel"/>
    <w:tmpl w:val="BEE4D6EA"/>
    <w:lvl w:ilvl="0">
      <w:numFmt w:val="bullet"/>
      <w:lvlText w:val="•"/>
      <w:lvlJc w:val="left"/>
      <w:pPr>
        <w:tabs>
          <w:tab w:val="num" w:pos="525"/>
        </w:tabs>
        <w:ind w:left="52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965"/>
        </w:tabs>
        <w:ind w:left="196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2325"/>
        </w:tabs>
        <w:ind w:left="232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685"/>
        </w:tabs>
        <w:ind w:left="268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3045"/>
        </w:tabs>
        <w:ind w:left="304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405"/>
        </w:tabs>
        <w:ind w:left="340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</w:abstractNum>
  <w:abstractNum w:abstractNumId="7">
    <w:nsid w:val="08BD7ACA"/>
    <w:multiLevelType w:val="multilevel"/>
    <w:tmpl w:val="C1626CE2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1">
      <w:start w:val="1"/>
      <w:numFmt w:val="bullet"/>
      <w:lvlText w:val="❖"/>
      <w:lvlJc w:val="left"/>
      <w:pPr>
        <w:tabs>
          <w:tab w:val="num" w:pos="1080"/>
        </w:tabs>
        <w:ind w:left="7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2">
      <w:start w:val="1"/>
      <w:numFmt w:val="bullet"/>
      <w:lvlText w:val="❖"/>
      <w:lvlJc w:val="left"/>
      <w:pPr>
        <w:tabs>
          <w:tab w:val="num" w:pos="1800"/>
        </w:tabs>
        <w:ind w:left="10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3">
      <w:start w:val="1"/>
      <w:numFmt w:val="bullet"/>
      <w:lvlText w:val="❖"/>
      <w:lvlJc w:val="left"/>
      <w:pPr>
        <w:tabs>
          <w:tab w:val="num" w:pos="2520"/>
        </w:tabs>
        <w:ind w:left="14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4">
      <w:start w:val="1"/>
      <w:numFmt w:val="bullet"/>
      <w:lvlText w:val="❖"/>
      <w:lvlJc w:val="left"/>
      <w:pPr>
        <w:tabs>
          <w:tab w:val="num" w:pos="3240"/>
        </w:tabs>
        <w:ind w:left="180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5">
      <w:start w:val="1"/>
      <w:numFmt w:val="bullet"/>
      <w:lvlText w:val="❖"/>
      <w:lvlJc w:val="left"/>
      <w:pPr>
        <w:tabs>
          <w:tab w:val="num" w:pos="3960"/>
        </w:tabs>
        <w:ind w:left="21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6">
      <w:start w:val="1"/>
      <w:numFmt w:val="bullet"/>
      <w:lvlText w:val="❖"/>
      <w:lvlJc w:val="left"/>
      <w:pPr>
        <w:tabs>
          <w:tab w:val="num" w:pos="4680"/>
        </w:tabs>
        <w:ind w:left="25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7">
      <w:start w:val="1"/>
      <w:numFmt w:val="bullet"/>
      <w:lvlText w:val="❖"/>
      <w:lvlJc w:val="left"/>
      <w:pPr>
        <w:tabs>
          <w:tab w:val="num" w:pos="5400"/>
        </w:tabs>
        <w:ind w:left="28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8">
      <w:start w:val="1"/>
      <w:numFmt w:val="bullet"/>
      <w:lvlText w:val="❖"/>
      <w:lvlJc w:val="left"/>
      <w:pPr>
        <w:tabs>
          <w:tab w:val="num" w:pos="6120"/>
        </w:tabs>
        <w:ind w:left="32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</w:abstractNum>
  <w:abstractNum w:abstractNumId="8">
    <w:nsid w:val="119830A3"/>
    <w:multiLevelType w:val="multilevel"/>
    <w:tmpl w:val="2982E35A"/>
    <w:lvl w:ilvl="0">
      <w:start w:val="5"/>
      <w:numFmt w:val="decimal"/>
      <w:lvlText w:val="(%1)"/>
      <w:lvlJc w:val="left"/>
      <w:pPr>
        <w:tabs>
          <w:tab w:val="num" w:pos="1080"/>
        </w:tabs>
        <w:ind w:left="1080" w:hanging="288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420"/>
        </w:tabs>
        <w:ind w:left="34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9">
    <w:nsid w:val="13332FC2"/>
    <w:multiLevelType w:val="multilevel"/>
    <w:tmpl w:val="E9EA58A8"/>
    <w:lvl w:ilvl="0">
      <w:start w:val="1"/>
      <w:numFmt w:val="decimal"/>
      <w:lvlText w:val="(%1)"/>
      <w:lvlJc w:val="left"/>
      <w:rPr>
        <w:rFonts w:ascii="Baskerville" w:eastAsia="Baskerville" w:hAnsi="Baskerville" w:cs="Baskerville"/>
        <w:position w:val="0"/>
      </w:rPr>
    </w:lvl>
    <w:lvl w:ilvl="1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2">
      <w:numFmt w:val="bullet"/>
      <w:lvlText w:val="•"/>
      <w:lvlJc w:val="left"/>
      <w:rPr>
        <w:rFonts w:ascii="Baskerville SemiBold" w:eastAsia="Baskerville SemiBold" w:hAnsi="Baskerville SemiBold" w:cs="Baskerville SemiBold"/>
        <w:position w:val="-2"/>
      </w:rPr>
    </w:lvl>
    <w:lvl w:ilvl="3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4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5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6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7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8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</w:abstractNum>
  <w:abstractNum w:abstractNumId="10">
    <w:nsid w:val="189A7C00"/>
    <w:multiLevelType w:val="multilevel"/>
    <w:tmpl w:val="C6E0395C"/>
    <w:lvl w:ilvl="0"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420"/>
        </w:tabs>
        <w:ind w:left="3420" w:hanging="180"/>
      </w:pPr>
      <w:rPr>
        <w:position w:val="-2"/>
      </w:rPr>
    </w:lvl>
  </w:abstractNum>
  <w:abstractNum w:abstractNumId="11">
    <w:nsid w:val="259C01ED"/>
    <w:multiLevelType w:val="multilevel"/>
    <w:tmpl w:val="0BF2802A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2">
    <w:nsid w:val="2B1D238B"/>
    <w:multiLevelType w:val="multilevel"/>
    <w:tmpl w:val="81E0D4CA"/>
    <w:lvl w:ilvl="0">
      <w:numFmt w:val="bullet"/>
      <w:lvlText w:val="❖"/>
      <w:lvlJc w:val="left"/>
      <w:pPr>
        <w:tabs>
          <w:tab w:val="num" w:pos="472"/>
        </w:tabs>
        <w:ind w:left="472" w:hanging="472"/>
      </w:pPr>
      <w:rPr>
        <w:rFonts w:ascii="Baskerville" w:eastAsia="Baskerville" w:hAnsi="Baskerville" w:cs="Baskerville"/>
        <w:spacing w:val="13"/>
        <w:position w:val="0"/>
        <w:sz w:val="23"/>
        <w:szCs w:val="23"/>
      </w:rPr>
    </w:lvl>
    <w:lvl w:ilvl="1">
      <w:start w:val="1"/>
      <w:numFmt w:val="bullet"/>
      <w:lvlText w:val="❖"/>
      <w:lvlJc w:val="left"/>
      <w:pPr>
        <w:tabs>
          <w:tab w:val="num" w:pos="1417"/>
        </w:tabs>
        <w:ind w:left="945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2">
      <w:start w:val="1"/>
      <w:numFmt w:val="bullet"/>
      <w:lvlText w:val="❖"/>
      <w:lvlJc w:val="left"/>
      <w:pPr>
        <w:tabs>
          <w:tab w:val="num" w:pos="2362"/>
        </w:tabs>
        <w:ind w:left="1417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3">
      <w:start w:val="1"/>
      <w:numFmt w:val="bullet"/>
      <w:lvlText w:val="❖"/>
      <w:lvlJc w:val="left"/>
      <w:pPr>
        <w:tabs>
          <w:tab w:val="num" w:pos="3306"/>
        </w:tabs>
        <w:ind w:left="1889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4">
      <w:start w:val="1"/>
      <w:numFmt w:val="bullet"/>
      <w:lvlText w:val="❖"/>
      <w:lvlJc w:val="left"/>
      <w:pPr>
        <w:tabs>
          <w:tab w:val="num" w:pos="4251"/>
        </w:tabs>
        <w:ind w:left="2362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5">
      <w:start w:val="1"/>
      <w:numFmt w:val="bullet"/>
      <w:lvlText w:val="❖"/>
      <w:lvlJc w:val="left"/>
      <w:pPr>
        <w:tabs>
          <w:tab w:val="num" w:pos="5195"/>
        </w:tabs>
        <w:ind w:left="2834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6">
      <w:start w:val="1"/>
      <w:numFmt w:val="bullet"/>
      <w:lvlText w:val="❖"/>
      <w:lvlJc w:val="left"/>
      <w:pPr>
        <w:tabs>
          <w:tab w:val="num" w:pos="6140"/>
        </w:tabs>
        <w:ind w:left="3306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7">
      <w:start w:val="1"/>
      <w:numFmt w:val="bullet"/>
      <w:lvlText w:val="❖"/>
      <w:lvlJc w:val="left"/>
      <w:pPr>
        <w:tabs>
          <w:tab w:val="num" w:pos="7085"/>
        </w:tabs>
        <w:ind w:left="3778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8">
      <w:start w:val="1"/>
      <w:numFmt w:val="bullet"/>
      <w:lvlText w:val="❖"/>
      <w:lvlJc w:val="left"/>
      <w:pPr>
        <w:tabs>
          <w:tab w:val="num" w:pos="8029"/>
        </w:tabs>
        <w:ind w:left="4251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</w:abstractNum>
  <w:abstractNum w:abstractNumId="13">
    <w:nsid w:val="33753E04"/>
    <w:multiLevelType w:val="multilevel"/>
    <w:tmpl w:val="D7F0A68A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14">
    <w:nsid w:val="353C0F2F"/>
    <w:multiLevelType w:val="multilevel"/>
    <w:tmpl w:val="613CB912"/>
    <w:lvl w:ilvl="0">
      <w:numFmt w:val="bullet"/>
      <w:lvlText w:val="•"/>
      <w:lvlJc w:val="left"/>
      <w:pPr>
        <w:tabs>
          <w:tab w:val="num" w:pos="151"/>
        </w:tabs>
        <w:ind w:left="151" w:hanging="151"/>
      </w:pPr>
      <w:rPr>
        <w:position w:val="4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511"/>
        </w:tabs>
        <w:ind w:left="511" w:hanging="151"/>
      </w:pPr>
      <w:rPr>
        <w:position w:val="-2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871"/>
        </w:tabs>
        <w:ind w:left="871" w:hanging="151"/>
      </w:pPr>
      <w:rPr>
        <w:position w:val="-2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1231"/>
        </w:tabs>
        <w:ind w:left="1231" w:hanging="151"/>
      </w:pPr>
      <w:rPr>
        <w:position w:val="-2"/>
        <w:sz w:val="22"/>
        <w:szCs w:val="22"/>
      </w:rPr>
    </w:lvl>
    <w:lvl w:ilvl="4">
      <w:start w:val="1"/>
      <w:numFmt w:val="bullet"/>
      <w:lvlText w:val="•"/>
      <w:lvlJc w:val="left"/>
      <w:pPr>
        <w:tabs>
          <w:tab w:val="num" w:pos="1591"/>
        </w:tabs>
        <w:ind w:left="1591" w:hanging="151"/>
      </w:pPr>
      <w:rPr>
        <w:position w:val="-2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1951"/>
        </w:tabs>
        <w:ind w:left="1951" w:hanging="151"/>
      </w:pPr>
      <w:rPr>
        <w:position w:val="-2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2311"/>
        </w:tabs>
        <w:ind w:left="2311" w:hanging="151"/>
      </w:pPr>
      <w:rPr>
        <w:position w:val="-2"/>
        <w:sz w:val="22"/>
        <w:szCs w:val="22"/>
      </w:rPr>
    </w:lvl>
    <w:lvl w:ilvl="7">
      <w:start w:val="1"/>
      <w:numFmt w:val="bullet"/>
      <w:lvlText w:val="•"/>
      <w:lvlJc w:val="left"/>
      <w:pPr>
        <w:tabs>
          <w:tab w:val="num" w:pos="2671"/>
        </w:tabs>
        <w:ind w:left="2671" w:hanging="151"/>
      </w:pPr>
      <w:rPr>
        <w:position w:val="-2"/>
        <w:sz w:val="22"/>
        <w:szCs w:val="22"/>
      </w:rPr>
    </w:lvl>
    <w:lvl w:ilvl="8">
      <w:start w:val="1"/>
      <w:numFmt w:val="bullet"/>
      <w:lvlText w:val="•"/>
      <w:lvlJc w:val="left"/>
      <w:pPr>
        <w:tabs>
          <w:tab w:val="num" w:pos="3031"/>
        </w:tabs>
        <w:ind w:left="3031" w:hanging="151"/>
      </w:pPr>
      <w:rPr>
        <w:position w:val="-2"/>
        <w:sz w:val="22"/>
        <w:szCs w:val="22"/>
      </w:rPr>
    </w:lvl>
  </w:abstractNum>
  <w:abstractNum w:abstractNumId="15">
    <w:nsid w:val="39257BAB"/>
    <w:multiLevelType w:val="multilevel"/>
    <w:tmpl w:val="21841FC2"/>
    <w:lvl w:ilvl="0">
      <w:numFmt w:val="bullet"/>
      <w:lvlText w:val="•"/>
      <w:lvlJc w:val="left"/>
      <w:pPr>
        <w:tabs>
          <w:tab w:val="num" w:pos="525"/>
        </w:tabs>
        <w:ind w:left="52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965"/>
        </w:tabs>
        <w:ind w:left="196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2325"/>
        </w:tabs>
        <w:ind w:left="232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685"/>
        </w:tabs>
        <w:ind w:left="268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3045"/>
        </w:tabs>
        <w:ind w:left="304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405"/>
        </w:tabs>
        <w:ind w:left="340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</w:abstractNum>
  <w:abstractNum w:abstractNumId="16">
    <w:nsid w:val="3A353091"/>
    <w:multiLevelType w:val="multilevel"/>
    <w:tmpl w:val="E864F6A0"/>
    <w:styleLink w:val="List51"/>
    <w:lvl w:ilvl="0"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420"/>
        </w:tabs>
        <w:ind w:left="3420" w:hanging="180"/>
      </w:pPr>
      <w:rPr>
        <w:position w:val="-2"/>
      </w:rPr>
    </w:lvl>
  </w:abstractNum>
  <w:abstractNum w:abstractNumId="17">
    <w:nsid w:val="3C3155F9"/>
    <w:multiLevelType w:val="multilevel"/>
    <w:tmpl w:val="F0429590"/>
    <w:lvl w:ilvl="0">
      <w:numFmt w:val="bullet"/>
      <w:lvlText w:val="•"/>
      <w:lvlJc w:val="left"/>
      <w:pPr>
        <w:tabs>
          <w:tab w:val="num" w:pos="525"/>
        </w:tabs>
        <w:ind w:left="52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965"/>
        </w:tabs>
        <w:ind w:left="196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2325"/>
        </w:tabs>
        <w:ind w:left="232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685"/>
        </w:tabs>
        <w:ind w:left="268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3045"/>
        </w:tabs>
        <w:ind w:left="304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405"/>
        </w:tabs>
        <w:ind w:left="340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</w:abstractNum>
  <w:abstractNum w:abstractNumId="18">
    <w:nsid w:val="3FA02088"/>
    <w:multiLevelType w:val="multilevel"/>
    <w:tmpl w:val="83F83D88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1">
      <w:start w:val="1"/>
      <w:numFmt w:val="bullet"/>
      <w:lvlText w:val="❖"/>
      <w:lvlJc w:val="left"/>
      <w:pPr>
        <w:tabs>
          <w:tab w:val="num" w:pos="1080"/>
        </w:tabs>
        <w:ind w:left="7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2">
      <w:start w:val="1"/>
      <w:numFmt w:val="bullet"/>
      <w:lvlText w:val="❖"/>
      <w:lvlJc w:val="left"/>
      <w:pPr>
        <w:tabs>
          <w:tab w:val="num" w:pos="1800"/>
        </w:tabs>
        <w:ind w:left="10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3">
      <w:start w:val="1"/>
      <w:numFmt w:val="bullet"/>
      <w:lvlText w:val="❖"/>
      <w:lvlJc w:val="left"/>
      <w:pPr>
        <w:tabs>
          <w:tab w:val="num" w:pos="2520"/>
        </w:tabs>
        <w:ind w:left="14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4">
      <w:start w:val="1"/>
      <w:numFmt w:val="bullet"/>
      <w:lvlText w:val="❖"/>
      <w:lvlJc w:val="left"/>
      <w:pPr>
        <w:tabs>
          <w:tab w:val="num" w:pos="3240"/>
        </w:tabs>
        <w:ind w:left="180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5">
      <w:start w:val="1"/>
      <w:numFmt w:val="bullet"/>
      <w:lvlText w:val="❖"/>
      <w:lvlJc w:val="left"/>
      <w:pPr>
        <w:tabs>
          <w:tab w:val="num" w:pos="3960"/>
        </w:tabs>
        <w:ind w:left="21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6">
      <w:start w:val="1"/>
      <w:numFmt w:val="bullet"/>
      <w:lvlText w:val="❖"/>
      <w:lvlJc w:val="left"/>
      <w:pPr>
        <w:tabs>
          <w:tab w:val="num" w:pos="4680"/>
        </w:tabs>
        <w:ind w:left="25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7">
      <w:start w:val="1"/>
      <w:numFmt w:val="bullet"/>
      <w:lvlText w:val="❖"/>
      <w:lvlJc w:val="left"/>
      <w:pPr>
        <w:tabs>
          <w:tab w:val="num" w:pos="5400"/>
        </w:tabs>
        <w:ind w:left="28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8">
      <w:start w:val="1"/>
      <w:numFmt w:val="bullet"/>
      <w:lvlText w:val="❖"/>
      <w:lvlJc w:val="left"/>
      <w:pPr>
        <w:tabs>
          <w:tab w:val="num" w:pos="6120"/>
        </w:tabs>
        <w:ind w:left="32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</w:abstractNum>
  <w:abstractNum w:abstractNumId="19">
    <w:nsid w:val="45121110"/>
    <w:multiLevelType w:val="multilevel"/>
    <w:tmpl w:val="6DD606D0"/>
    <w:lvl w:ilvl="0">
      <w:numFmt w:val="bullet"/>
      <w:lvlText w:val="•"/>
      <w:lvlJc w:val="left"/>
      <w:pPr>
        <w:tabs>
          <w:tab w:val="num" w:pos="525"/>
        </w:tabs>
        <w:ind w:left="52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965"/>
        </w:tabs>
        <w:ind w:left="196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2325"/>
        </w:tabs>
        <w:ind w:left="232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685"/>
        </w:tabs>
        <w:ind w:left="268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3045"/>
        </w:tabs>
        <w:ind w:left="304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405"/>
        </w:tabs>
        <w:ind w:left="340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</w:abstractNum>
  <w:abstractNum w:abstractNumId="20">
    <w:nsid w:val="49D41955"/>
    <w:multiLevelType w:val="multilevel"/>
    <w:tmpl w:val="34C855E4"/>
    <w:lvl w:ilvl="0">
      <w:start w:val="1"/>
      <w:numFmt w:val="decimal"/>
      <w:lvlText w:val="(%1)"/>
      <w:lvlJc w:val="left"/>
      <w:rPr>
        <w:rFonts w:ascii="Baskerville" w:eastAsia="Baskerville" w:hAnsi="Baskerville" w:cs="Baskerville"/>
        <w:position w:val="0"/>
      </w:rPr>
    </w:lvl>
    <w:lvl w:ilvl="1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2">
      <w:numFmt w:val="bullet"/>
      <w:lvlText w:val="•"/>
      <w:lvlJc w:val="left"/>
      <w:rPr>
        <w:rFonts w:ascii="Baskerville SemiBold" w:eastAsia="Baskerville SemiBold" w:hAnsi="Baskerville SemiBold" w:cs="Baskerville SemiBold"/>
        <w:position w:val="-2"/>
      </w:rPr>
    </w:lvl>
    <w:lvl w:ilvl="3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4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5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6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7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8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</w:abstractNum>
  <w:abstractNum w:abstractNumId="21">
    <w:nsid w:val="4C5F296D"/>
    <w:multiLevelType w:val="multilevel"/>
    <w:tmpl w:val="C4A2EDD2"/>
    <w:lvl w:ilvl="0">
      <w:numFmt w:val="bullet"/>
      <w:lvlText w:val="❖"/>
      <w:lvlJc w:val="left"/>
      <w:pPr>
        <w:tabs>
          <w:tab w:val="num" w:pos="472"/>
        </w:tabs>
        <w:ind w:left="472" w:hanging="472"/>
      </w:pPr>
      <w:rPr>
        <w:rFonts w:ascii="Baskerville" w:eastAsia="Baskerville" w:hAnsi="Baskerville" w:cs="Baskerville"/>
        <w:spacing w:val="13"/>
        <w:position w:val="0"/>
        <w:sz w:val="23"/>
        <w:szCs w:val="23"/>
      </w:rPr>
    </w:lvl>
    <w:lvl w:ilvl="1">
      <w:start w:val="1"/>
      <w:numFmt w:val="bullet"/>
      <w:lvlText w:val="❖"/>
      <w:lvlJc w:val="left"/>
      <w:pPr>
        <w:tabs>
          <w:tab w:val="num" w:pos="1417"/>
        </w:tabs>
        <w:ind w:left="945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2">
      <w:start w:val="1"/>
      <w:numFmt w:val="bullet"/>
      <w:lvlText w:val="❖"/>
      <w:lvlJc w:val="left"/>
      <w:pPr>
        <w:tabs>
          <w:tab w:val="num" w:pos="2362"/>
        </w:tabs>
        <w:ind w:left="1417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3">
      <w:start w:val="1"/>
      <w:numFmt w:val="bullet"/>
      <w:lvlText w:val="❖"/>
      <w:lvlJc w:val="left"/>
      <w:pPr>
        <w:tabs>
          <w:tab w:val="num" w:pos="3306"/>
        </w:tabs>
        <w:ind w:left="1889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4">
      <w:start w:val="1"/>
      <w:numFmt w:val="bullet"/>
      <w:lvlText w:val="❖"/>
      <w:lvlJc w:val="left"/>
      <w:pPr>
        <w:tabs>
          <w:tab w:val="num" w:pos="4251"/>
        </w:tabs>
        <w:ind w:left="2362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5">
      <w:start w:val="1"/>
      <w:numFmt w:val="bullet"/>
      <w:lvlText w:val="❖"/>
      <w:lvlJc w:val="left"/>
      <w:pPr>
        <w:tabs>
          <w:tab w:val="num" w:pos="5195"/>
        </w:tabs>
        <w:ind w:left="2834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6">
      <w:start w:val="1"/>
      <w:numFmt w:val="bullet"/>
      <w:lvlText w:val="❖"/>
      <w:lvlJc w:val="left"/>
      <w:pPr>
        <w:tabs>
          <w:tab w:val="num" w:pos="6140"/>
        </w:tabs>
        <w:ind w:left="3306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7">
      <w:start w:val="1"/>
      <w:numFmt w:val="bullet"/>
      <w:lvlText w:val="❖"/>
      <w:lvlJc w:val="left"/>
      <w:pPr>
        <w:tabs>
          <w:tab w:val="num" w:pos="7085"/>
        </w:tabs>
        <w:ind w:left="3778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  <w:lvl w:ilvl="8">
      <w:start w:val="1"/>
      <w:numFmt w:val="bullet"/>
      <w:lvlText w:val="❖"/>
      <w:lvlJc w:val="left"/>
      <w:pPr>
        <w:tabs>
          <w:tab w:val="num" w:pos="8029"/>
        </w:tabs>
        <w:ind w:left="4251" w:hanging="472"/>
      </w:pPr>
      <w:rPr>
        <w:rFonts w:ascii="Baskerville" w:eastAsia="Baskerville" w:hAnsi="Baskerville" w:cs="Baskerville"/>
        <w:spacing w:val="35"/>
        <w:position w:val="0"/>
        <w:sz w:val="31"/>
        <w:szCs w:val="31"/>
      </w:rPr>
    </w:lvl>
  </w:abstractNum>
  <w:abstractNum w:abstractNumId="22">
    <w:nsid w:val="4FBA5061"/>
    <w:multiLevelType w:val="multilevel"/>
    <w:tmpl w:val="C17E9B00"/>
    <w:lvl w:ilvl="0">
      <w:start w:val="1"/>
      <w:numFmt w:val="decimal"/>
      <w:lvlText w:val="(%1)"/>
      <w:lvlJc w:val="left"/>
      <w:rPr>
        <w:rFonts w:ascii="Baskerville" w:eastAsia="Baskerville" w:hAnsi="Baskerville" w:cs="Baskerville"/>
        <w:position w:val="0"/>
      </w:rPr>
    </w:lvl>
    <w:lvl w:ilvl="1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2">
      <w:numFmt w:val="bullet"/>
      <w:lvlText w:val="•"/>
      <w:lvlJc w:val="left"/>
      <w:rPr>
        <w:rFonts w:ascii="Baskerville SemiBold" w:eastAsia="Baskerville SemiBold" w:hAnsi="Baskerville SemiBold" w:cs="Baskerville SemiBold"/>
        <w:position w:val="-2"/>
      </w:rPr>
    </w:lvl>
    <w:lvl w:ilvl="3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4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5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6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7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8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</w:abstractNum>
  <w:abstractNum w:abstractNumId="23">
    <w:nsid w:val="51D17DCE"/>
    <w:multiLevelType w:val="multilevel"/>
    <w:tmpl w:val="269C9336"/>
    <w:lvl w:ilvl="0">
      <w:start w:val="1"/>
      <w:numFmt w:val="decimal"/>
      <w:lvlText w:val="(%1)"/>
      <w:lvlJc w:val="left"/>
      <w:rPr>
        <w:rFonts w:ascii="Baskerville" w:eastAsia="Baskerville" w:hAnsi="Baskerville" w:cs="Baskerville"/>
        <w:position w:val="0"/>
      </w:rPr>
    </w:lvl>
    <w:lvl w:ilvl="1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2">
      <w:numFmt w:val="bullet"/>
      <w:lvlText w:val="•"/>
      <w:lvlJc w:val="left"/>
      <w:rPr>
        <w:rFonts w:ascii="Baskerville SemiBold" w:eastAsia="Baskerville SemiBold" w:hAnsi="Baskerville SemiBold" w:cs="Baskerville SemiBold"/>
        <w:position w:val="-2"/>
      </w:rPr>
    </w:lvl>
    <w:lvl w:ilvl="3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4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5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6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7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8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</w:abstractNum>
  <w:abstractNum w:abstractNumId="24">
    <w:nsid w:val="55F605B3"/>
    <w:multiLevelType w:val="multilevel"/>
    <w:tmpl w:val="9D1843E8"/>
    <w:lvl w:ilvl="0">
      <w:start w:val="2"/>
      <w:numFmt w:val="decimal"/>
      <w:lvlText w:val="(%1)"/>
      <w:lvlJc w:val="left"/>
      <w:pPr>
        <w:tabs>
          <w:tab w:val="num" w:pos="1080"/>
        </w:tabs>
        <w:ind w:left="1080" w:hanging="288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420"/>
        </w:tabs>
        <w:ind w:left="342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25">
    <w:nsid w:val="561063D3"/>
    <w:multiLevelType w:val="multilevel"/>
    <w:tmpl w:val="ABE4DB90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6"/>
        <w:szCs w:val="26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" w:eastAsia="Baskerville" w:hAnsi="Baskerville" w:cs="Baskerville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6"/>
        <w:szCs w:val="26"/>
        <w:u w:val="none"/>
        <w:vertAlign w:val="baseline"/>
      </w:rPr>
    </w:lvl>
  </w:abstractNum>
  <w:abstractNum w:abstractNumId="26">
    <w:nsid w:val="574C479D"/>
    <w:multiLevelType w:val="multilevel"/>
    <w:tmpl w:val="41A23116"/>
    <w:lvl w:ilvl="0"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420"/>
        </w:tabs>
        <w:ind w:left="3420" w:hanging="180"/>
      </w:pPr>
      <w:rPr>
        <w:position w:val="-2"/>
      </w:rPr>
    </w:lvl>
  </w:abstractNum>
  <w:abstractNum w:abstractNumId="27">
    <w:nsid w:val="69095A86"/>
    <w:multiLevelType w:val="multilevel"/>
    <w:tmpl w:val="27CABCE4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1">
      <w:start w:val="1"/>
      <w:numFmt w:val="bullet"/>
      <w:lvlText w:val="❖"/>
      <w:lvlJc w:val="left"/>
      <w:pPr>
        <w:tabs>
          <w:tab w:val="num" w:pos="1080"/>
        </w:tabs>
        <w:ind w:left="7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2">
      <w:start w:val="1"/>
      <w:numFmt w:val="bullet"/>
      <w:lvlText w:val="❖"/>
      <w:lvlJc w:val="left"/>
      <w:pPr>
        <w:tabs>
          <w:tab w:val="num" w:pos="1800"/>
        </w:tabs>
        <w:ind w:left="10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3">
      <w:start w:val="1"/>
      <w:numFmt w:val="bullet"/>
      <w:lvlText w:val="❖"/>
      <w:lvlJc w:val="left"/>
      <w:pPr>
        <w:tabs>
          <w:tab w:val="num" w:pos="2520"/>
        </w:tabs>
        <w:ind w:left="14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4">
      <w:start w:val="1"/>
      <w:numFmt w:val="bullet"/>
      <w:lvlText w:val="❖"/>
      <w:lvlJc w:val="left"/>
      <w:pPr>
        <w:tabs>
          <w:tab w:val="num" w:pos="3240"/>
        </w:tabs>
        <w:ind w:left="180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5">
      <w:start w:val="1"/>
      <w:numFmt w:val="bullet"/>
      <w:lvlText w:val="❖"/>
      <w:lvlJc w:val="left"/>
      <w:pPr>
        <w:tabs>
          <w:tab w:val="num" w:pos="3960"/>
        </w:tabs>
        <w:ind w:left="21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6">
      <w:start w:val="1"/>
      <w:numFmt w:val="bullet"/>
      <w:lvlText w:val="❖"/>
      <w:lvlJc w:val="left"/>
      <w:pPr>
        <w:tabs>
          <w:tab w:val="num" w:pos="4680"/>
        </w:tabs>
        <w:ind w:left="25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7">
      <w:start w:val="1"/>
      <w:numFmt w:val="bullet"/>
      <w:lvlText w:val="❖"/>
      <w:lvlJc w:val="left"/>
      <w:pPr>
        <w:tabs>
          <w:tab w:val="num" w:pos="5400"/>
        </w:tabs>
        <w:ind w:left="28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8">
      <w:start w:val="1"/>
      <w:numFmt w:val="bullet"/>
      <w:lvlText w:val="❖"/>
      <w:lvlJc w:val="left"/>
      <w:pPr>
        <w:tabs>
          <w:tab w:val="num" w:pos="6120"/>
        </w:tabs>
        <w:ind w:left="32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</w:abstractNum>
  <w:abstractNum w:abstractNumId="28">
    <w:nsid w:val="6A690CC8"/>
    <w:multiLevelType w:val="multilevel"/>
    <w:tmpl w:val="082E2F0C"/>
    <w:lvl w:ilvl="0">
      <w:numFmt w:val="bullet"/>
      <w:lvlText w:val="•"/>
      <w:lvlJc w:val="left"/>
      <w:pPr>
        <w:tabs>
          <w:tab w:val="num" w:pos="525"/>
        </w:tabs>
        <w:ind w:left="52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4"/>
        <w:sz w:val="24"/>
        <w:szCs w:val="24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965"/>
        </w:tabs>
        <w:ind w:left="196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2325"/>
        </w:tabs>
        <w:ind w:left="232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685"/>
        </w:tabs>
        <w:ind w:left="268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3045"/>
        </w:tabs>
        <w:ind w:left="304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405"/>
        </w:tabs>
        <w:ind w:left="3405" w:hanging="165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4"/>
        <w:szCs w:val="24"/>
        <w:u w:val="none"/>
        <w:vertAlign w:val="baseline"/>
      </w:rPr>
    </w:lvl>
  </w:abstractNum>
  <w:abstractNum w:abstractNumId="29">
    <w:nsid w:val="6EFB72C6"/>
    <w:multiLevelType w:val="multilevel"/>
    <w:tmpl w:val="B67434B6"/>
    <w:lvl w:ilvl="0">
      <w:start w:val="1"/>
      <w:numFmt w:val="decimal"/>
      <w:lvlText w:val="(%1)"/>
      <w:lvlJc w:val="left"/>
      <w:rPr>
        <w:rFonts w:ascii="Baskerville" w:eastAsia="Baskerville" w:hAnsi="Baskerville" w:cs="Baskerville"/>
        <w:position w:val="0"/>
      </w:rPr>
    </w:lvl>
    <w:lvl w:ilvl="1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2">
      <w:numFmt w:val="bullet"/>
      <w:lvlText w:val="•"/>
      <w:lvlJc w:val="left"/>
      <w:rPr>
        <w:rFonts w:ascii="Baskerville SemiBold" w:eastAsia="Baskerville SemiBold" w:hAnsi="Baskerville SemiBold" w:cs="Baskerville SemiBold"/>
        <w:position w:val="-2"/>
      </w:rPr>
    </w:lvl>
    <w:lvl w:ilvl="3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4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5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6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7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8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</w:abstractNum>
  <w:abstractNum w:abstractNumId="30">
    <w:nsid w:val="71A92313"/>
    <w:multiLevelType w:val="multilevel"/>
    <w:tmpl w:val="8EE68584"/>
    <w:lvl w:ilvl="0"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420"/>
        </w:tabs>
        <w:ind w:left="3420" w:hanging="180"/>
      </w:pPr>
      <w:rPr>
        <w:position w:val="-2"/>
      </w:rPr>
    </w:lvl>
  </w:abstractNum>
  <w:abstractNum w:abstractNumId="31">
    <w:nsid w:val="734E3EE8"/>
    <w:multiLevelType w:val="multilevel"/>
    <w:tmpl w:val="27987D02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1">
      <w:start w:val="1"/>
      <w:numFmt w:val="bullet"/>
      <w:lvlText w:val="❖"/>
      <w:lvlJc w:val="left"/>
      <w:pPr>
        <w:tabs>
          <w:tab w:val="num" w:pos="1080"/>
        </w:tabs>
        <w:ind w:left="7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2">
      <w:start w:val="1"/>
      <w:numFmt w:val="bullet"/>
      <w:lvlText w:val="❖"/>
      <w:lvlJc w:val="left"/>
      <w:pPr>
        <w:tabs>
          <w:tab w:val="num" w:pos="1800"/>
        </w:tabs>
        <w:ind w:left="10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3">
      <w:start w:val="1"/>
      <w:numFmt w:val="bullet"/>
      <w:lvlText w:val="❖"/>
      <w:lvlJc w:val="left"/>
      <w:pPr>
        <w:tabs>
          <w:tab w:val="num" w:pos="2520"/>
        </w:tabs>
        <w:ind w:left="14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4">
      <w:start w:val="1"/>
      <w:numFmt w:val="bullet"/>
      <w:lvlText w:val="❖"/>
      <w:lvlJc w:val="left"/>
      <w:pPr>
        <w:tabs>
          <w:tab w:val="num" w:pos="3240"/>
        </w:tabs>
        <w:ind w:left="180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5">
      <w:start w:val="1"/>
      <w:numFmt w:val="bullet"/>
      <w:lvlText w:val="❖"/>
      <w:lvlJc w:val="left"/>
      <w:pPr>
        <w:tabs>
          <w:tab w:val="num" w:pos="3960"/>
        </w:tabs>
        <w:ind w:left="216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6">
      <w:start w:val="1"/>
      <w:numFmt w:val="bullet"/>
      <w:lvlText w:val="❖"/>
      <w:lvlJc w:val="left"/>
      <w:pPr>
        <w:tabs>
          <w:tab w:val="num" w:pos="4680"/>
        </w:tabs>
        <w:ind w:left="252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7">
      <w:start w:val="1"/>
      <w:numFmt w:val="bullet"/>
      <w:lvlText w:val="❖"/>
      <w:lvlJc w:val="left"/>
      <w:pPr>
        <w:tabs>
          <w:tab w:val="num" w:pos="5400"/>
        </w:tabs>
        <w:ind w:left="288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  <w:lvl w:ilvl="8">
      <w:start w:val="1"/>
      <w:numFmt w:val="bullet"/>
      <w:lvlText w:val="❖"/>
      <w:lvlJc w:val="left"/>
      <w:pPr>
        <w:tabs>
          <w:tab w:val="num" w:pos="6120"/>
        </w:tabs>
        <w:ind w:left="3240" w:hanging="360"/>
      </w:pPr>
      <w:rPr>
        <w:rFonts w:ascii="Baskerville" w:eastAsia="Baskerville" w:hAnsi="Baskerville" w:cs="Baskerville"/>
        <w:b/>
        <w:bCs/>
        <w:i w:val="0"/>
        <w:iCs w:val="0"/>
        <w:caps w:val="0"/>
        <w:smallCaps w:val="0"/>
        <w:strike w:val="0"/>
        <w:dstrike w:val="0"/>
        <w:outline w:val="0"/>
        <w:color w:val="000000"/>
        <w:spacing w:val="13"/>
        <w:kern w:val="0"/>
        <w:position w:val="0"/>
        <w:sz w:val="23"/>
        <w:szCs w:val="23"/>
        <w:u w:val="none"/>
        <w:vertAlign w:val="baseline"/>
      </w:rPr>
    </w:lvl>
  </w:abstractNum>
  <w:abstractNum w:abstractNumId="32">
    <w:nsid w:val="7B467042"/>
    <w:multiLevelType w:val="multilevel"/>
    <w:tmpl w:val="AEBA98FE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288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3420"/>
        </w:tabs>
        <w:ind w:left="3420" w:hanging="180"/>
      </w:pPr>
      <w:rPr>
        <w:rFonts w:ascii="Baskerville SemiBold" w:eastAsia="Baskerville SemiBold" w:hAnsi="Baskerville SemiBold" w:cs="Baskerville SemiBold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0"/>
        <w:szCs w:val="20"/>
        <w:u w:val="none"/>
        <w:vertAlign w:val="baseline"/>
      </w:rPr>
    </w:lvl>
  </w:abstractNum>
  <w:abstractNum w:abstractNumId="33">
    <w:nsid w:val="7C935B32"/>
    <w:multiLevelType w:val="multilevel"/>
    <w:tmpl w:val="A9D4BA68"/>
    <w:lvl w:ilvl="0">
      <w:start w:val="1"/>
      <w:numFmt w:val="decimal"/>
      <w:lvlText w:val="(%1)"/>
      <w:lvlJc w:val="left"/>
      <w:rPr>
        <w:rFonts w:ascii="Baskerville" w:eastAsia="Baskerville" w:hAnsi="Baskerville" w:cs="Baskerville"/>
        <w:position w:val="0"/>
      </w:rPr>
    </w:lvl>
    <w:lvl w:ilvl="1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2">
      <w:numFmt w:val="bullet"/>
      <w:lvlText w:val="•"/>
      <w:lvlJc w:val="left"/>
      <w:rPr>
        <w:rFonts w:ascii="Baskerville SemiBold" w:eastAsia="Baskerville SemiBold" w:hAnsi="Baskerville SemiBold" w:cs="Baskerville SemiBold"/>
        <w:position w:val="-2"/>
      </w:rPr>
    </w:lvl>
    <w:lvl w:ilvl="3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4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5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6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7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  <w:lvl w:ilvl="8">
      <w:start w:val="1"/>
      <w:numFmt w:val="bullet"/>
      <w:lvlText w:val="•"/>
      <w:lvlJc w:val="left"/>
      <w:rPr>
        <w:rFonts w:ascii="Baskerville" w:eastAsia="Baskerville" w:hAnsi="Baskerville" w:cs="Baskerville"/>
        <w:position w:val="-2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30"/>
  </w:num>
  <w:num w:numId="5">
    <w:abstractNumId w:val="26"/>
  </w:num>
  <w:num w:numId="6">
    <w:abstractNumId w:val="16"/>
  </w:num>
  <w:num w:numId="7">
    <w:abstractNumId w:val="6"/>
  </w:num>
  <w:num w:numId="8">
    <w:abstractNumId w:val="17"/>
  </w:num>
  <w:num w:numId="9">
    <w:abstractNumId w:val="32"/>
  </w:num>
  <w:num w:numId="10">
    <w:abstractNumId w:val="29"/>
  </w:num>
  <w:num w:numId="11">
    <w:abstractNumId w:val="23"/>
  </w:num>
  <w:num w:numId="12">
    <w:abstractNumId w:val="9"/>
  </w:num>
  <w:num w:numId="13">
    <w:abstractNumId w:val="20"/>
  </w:num>
  <w:num w:numId="14">
    <w:abstractNumId w:val="22"/>
  </w:num>
  <w:num w:numId="15">
    <w:abstractNumId w:val="33"/>
  </w:num>
  <w:num w:numId="16">
    <w:abstractNumId w:val="24"/>
  </w:num>
  <w:num w:numId="17">
    <w:abstractNumId w:val="19"/>
  </w:num>
  <w:num w:numId="18">
    <w:abstractNumId w:val="28"/>
  </w:num>
  <w:num w:numId="19">
    <w:abstractNumId w:val="8"/>
  </w:num>
  <w:num w:numId="20">
    <w:abstractNumId w:val="21"/>
  </w:num>
  <w:num w:numId="21">
    <w:abstractNumId w:val="7"/>
  </w:num>
  <w:num w:numId="22">
    <w:abstractNumId w:val="18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12"/>
  </w:num>
  <w:num w:numId="30">
    <w:abstractNumId w:val="27"/>
  </w:num>
  <w:num w:numId="31">
    <w:abstractNumId w:val="31"/>
  </w:num>
  <w:num w:numId="32">
    <w:abstractNumId w:val="11"/>
  </w:num>
  <w:num w:numId="33">
    <w:abstractNumId w:val="13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C2"/>
    <w:rsid w:val="001012DA"/>
    <w:rsid w:val="0013049D"/>
    <w:rsid w:val="001F6536"/>
    <w:rsid w:val="003C50A7"/>
    <w:rsid w:val="00705BFC"/>
    <w:rsid w:val="009026A7"/>
    <w:rsid w:val="009A6EBE"/>
    <w:rsid w:val="009B2EBA"/>
    <w:rsid w:val="00A4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9EB7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B2EB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795"/>
      </w:tabs>
      <w:suppressAutoHyphens/>
    </w:pPr>
    <w:rPr>
      <w:rFonts w:ascii="Arial" w:eastAsia="Arial" w:hAnsi="Arial" w:cs="Arial"/>
      <w:color w:val="000000"/>
      <w:sz w:val="22"/>
      <w:szCs w:val="22"/>
      <w:bdr w:val="nil"/>
    </w:rPr>
  </w:style>
  <w:style w:type="paragraph" w:styleId="Heading1">
    <w:name w:val="heading 1"/>
    <w:next w:val="Body"/>
    <w:link w:val="Heading1Char"/>
    <w:rsid w:val="00705BFC"/>
    <w:pPr>
      <w:keepNext/>
      <w:pBdr>
        <w:top w:val="nil"/>
        <w:left w:val="nil"/>
        <w:bottom w:val="nil"/>
        <w:right w:val="nil"/>
        <w:between w:val="nil"/>
        <w:bar w:val="nil"/>
      </w:pBdr>
      <w:spacing w:after="240"/>
      <w:jc w:val="center"/>
      <w:outlineLvl w:val="0"/>
    </w:pPr>
    <w:rPr>
      <w:rFonts w:ascii="Arial Unicode MS" w:eastAsia="Baskerville SemiBold" w:hAnsi="Arial Unicode MS" w:cs="Arial Unicode MS" w:hint="eastAsia"/>
      <w:color w:val="000000"/>
      <w:sz w:val="56"/>
      <w:szCs w:val="56"/>
      <w:bdr w:val="nil"/>
      <w:lang w:val="zh-TW" w:eastAsia="zh-TW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2E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5BFC"/>
    <w:rPr>
      <w:rFonts w:ascii="Arial Unicode MS" w:eastAsia="Baskerville SemiBold" w:hAnsi="Arial Unicode MS" w:cs="Arial Unicode MS"/>
      <w:color w:val="000000"/>
      <w:sz w:val="56"/>
      <w:szCs w:val="56"/>
      <w:bdr w:val="nil"/>
      <w:lang w:val="zh-TW" w:eastAsia="zh-TW"/>
    </w:rPr>
  </w:style>
  <w:style w:type="paragraph" w:customStyle="1" w:styleId="FreeForm">
    <w:name w:val="Free Form"/>
    <w:rsid w:val="00705BF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Baskerville" w:eastAsia="Arial Unicode MS" w:hAnsi="Arial Unicode MS" w:cs="Arial Unicode MS"/>
      <w:color w:val="000000"/>
      <w:bdr w:val="nil"/>
    </w:rPr>
  </w:style>
  <w:style w:type="paragraph" w:customStyle="1" w:styleId="Body">
    <w:name w:val="Body"/>
    <w:rsid w:val="00705BFC"/>
    <w:pPr>
      <w:pBdr>
        <w:top w:val="nil"/>
        <w:left w:val="nil"/>
        <w:bottom w:val="nil"/>
        <w:right w:val="nil"/>
        <w:between w:val="nil"/>
        <w:bar w:val="nil"/>
      </w:pBdr>
      <w:spacing w:before="120" w:after="140" w:line="288" w:lineRule="auto"/>
    </w:pPr>
    <w:rPr>
      <w:rFonts w:ascii="Baskerville" w:eastAsia="Baskerville" w:hAnsi="Baskerville" w:cs="Baskerville"/>
      <w:color w:val="000000"/>
      <w:sz w:val="26"/>
      <w:szCs w:val="26"/>
      <w:bdr w:val="nil"/>
    </w:rPr>
  </w:style>
  <w:style w:type="paragraph" w:customStyle="1" w:styleId="BodyBullet">
    <w:name w:val="Body Bullet"/>
    <w:rsid w:val="00705BFC"/>
    <w:pPr>
      <w:pBdr>
        <w:top w:val="nil"/>
        <w:left w:val="nil"/>
        <w:bottom w:val="nil"/>
        <w:right w:val="nil"/>
        <w:between w:val="nil"/>
        <w:bar w:val="nil"/>
      </w:pBdr>
      <w:spacing w:before="100"/>
      <w:ind w:left="360"/>
    </w:pPr>
    <w:rPr>
      <w:rFonts w:ascii="Baskerville SemiBold" w:eastAsia="Arial Unicode MS" w:hAnsi="Arial Unicode MS" w:cs="Arial Unicode MS"/>
      <w:color w:val="000000"/>
      <w:sz w:val="20"/>
      <w:szCs w:val="20"/>
      <w:bdr w:val="nil"/>
    </w:rPr>
  </w:style>
  <w:style w:type="paragraph" w:styleId="List">
    <w:name w:val="List"/>
    <w:rsid w:val="00705BFC"/>
    <w:pPr>
      <w:pBdr>
        <w:top w:val="nil"/>
        <w:left w:val="nil"/>
        <w:bottom w:val="nil"/>
        <w:right w:val="nil"/>
        <w:between w:val="nil"/>
        <w:bar w:val="nil"/>
      </w:pBdr>
      <w:spacing w:after="80"/>
    </w:pPr>
    <w:rPr>
      <w:rFonts w:ascii="Arial Unicode MS" w:eastAsia="Baskerville" w:hAnsi="Arial Unicode MS" w:cs="Arial Unicode MS" w:hint="eastAsia"/>
      <w:b/>
      <w:bCs/>
      <w:i/>
      <w:iCs/>
      <w:color w:val="000000"/>
      <w:bdr w:val="nil"/>
      <w:lang w:val="ja-JP" w:eastAsia="ja-JP"/>
    </w:rPr>
  </w:style>
  <w:style w:type="paragraph" w:customStyle="1" w:styleId="BodyCHead">
    <w:name w:val="Body C Head"/>
    <w:rsid w:val="00705BFC"/>
    <w:pPr>
      <w:keepNext/>
      <w:pBdr>
        <w:top w:val="nil"/>
        <w:left w:val="nil"/>
        <w:bottom w:val="nil"/>
        <w:right w:val="nil"/>
        <w:between w:val="nil"/>
        <w:bar w:val="nil"/>
      </w:pBdr>
      <w:spacing w:before="120"/>
      <w:ind w:left="360"/>
    </w:pPr>
    <w:rPr>
      <w:rFonts w:ascii="Arial Unicode MS" w:eastAsia="Baskerville" w:hAnsi="Arial Unicode MS" w:cs="Arial Unicode MS" w:hint="eastAsia"/>
      <w:b/>
      <w:bCs/>
      <w:color w:val="000000"/>
      <w:bdr w:val="nil"/>
      <w:lang w:val="zh-TW" w:eastAsia="zh-TW"/>
    </w:rPr>
  </w:style>
  <w:style w:type="paragraph" w:customStyle="1" w:styleId="BodyCindent">
    <w:name w:val="Body C indent"/>
    <w:rsid w:val="00705BFC"/>
    <w:pPr>
      <w:pBdr>
        <w:top w:val="nil"/>
        <w:left w:val="nil"/>
        <w:bottom w:val="nil"/>
        <w:right w:val="nil"/>
        <w:between w:val="nil"/>
        <w:bar w:val="nil"/>
      </w:pBdr>
      <w:spacing w:before="80" w:after="80"/>
      <w:ind w:left="360"/>
    </w:pPr>
    <w:rPr>
      <w:rFonts w:ascii="Arial Unicode MS" w:eastAsia="Baskerville" w:hAnsi="Arial Unicode MS" w:cs="Arial Unicode MS" w:hint="eastAsia"/>
      <w:color w:val="000000"/>
      <w:sz w:val="22"/>
      <w:szCs w:val="22"/>
      <w:bdr w:val="nil"/>
      <w:lang w:val="zh-TW" w:eastAsia="zh-TW"/>
    </w:rPr>
  </w:style>
  <w:style w:type="numbering" w:customStyle="1" w:styleId="List51">
    <w:name w:val="List 51"/>
    <w:basedOn w:val="NoList"/>
    <w:rsid w:val="00705BFC"/>
    <w:pPr>
      <w:numPr>
        <w:numId w:val="6"/>
      </w:numPr>
    </w:pPr>
  </w:style>
  <w:style w:type="paragraph" w:customStyle="1" w:styleId="Body10indent2">
    <w:name w:val="Body10indent 2"/>
    <w:rsid w:val="00705BFC"/>
    <w:pPr>
      <w:pBdr>
        <w:top w:val="nil"/>
        <w:left w:val="nil"/>
        <w:bottom w:val="nil"/>
        <w:right w:val="nil"/>
        <w:between w:val="nil"/>
        <w:bar w:val="nil"/>
      </w:pBdr>
      <w:spacing w:before="40"/>
      <w:ind w:left="360"/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paragraph" w:customStyle="1" w:styleId="INdent">
    <w:name w:val="() INdent"/>
    <w:rsid w:val="00705BFC"/>
    <w:pPr>
      <w:pBdr>
        <w:top w:val="nil"/>
        <w:left w:val="nil"/>
        <w:bottom w:val="nil"/>
        <w:right w:val="nil"/>
        <w:between w:val="nil"/>
        <w:bar w:val="nil"/>
      </w:pBdr>
      <w:spacing w:before="40"/>
      <w:ind w:left="360"/>
    </w:pPr>
    <w:rPr>
      <w:rFonts w:ascii="Arial Unicode MS" w:eastAsia="Baskerville" w:hAnsi="Arial Unicode MS" w:cs="Arial Unicode MS" w:hint="eastAsia"/>
      <w:color w:val="000000"/>
      <w:sz w:val="22"/>
      <w:szCs w:val="22"/>
      <w:bdr w:val="nil"/>
      <w:lang w:val="zh-TW" w:eastAsia="zh-TW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2EBA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  <w:style w:type="paragraph" w:styleId="Caption">
    <w:name w:val="caption"/>
    <w:next w:val="Body"/>
    <w:rsid w:val="009B2EBA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Helvetica" w:eastAsia="Helvetica" w:hAnsi="Helvetica" w:cs="Helvetica"/>
      <w:i/>
      <w:iCs/>
      <w:color w:val="000000"/>
      <w:sz w:val="22"/>
      <w:szCs w:val="22"/>
      <w:bdr w:val="nil"/>
    </w:rPr>
  </w:style>
  <w:style w:type="paragraph" w:customStyle="1" w:styleId="SessHead1">
    <w:name w:val="SessHead1"/>
    <w:next w:val="Body"/>
    <w:rsid w:val="009B2EBA"/>
    <w:pPr>
      <w:keepNext/>
      <w:pBdr>
        <w:top w:val="nil"/>
        <w:left w:val="nil"/>
        <w:bottom w:val="nil"/>
        <w:right w:val="nil"/>
        <w:between w:val="nil"/>
        <w:bar w:val="nil"/>
      </w:pBdr>
      <w:jc w:val="center"/>
      <w:outlineLvl w:val="0"/>
    </w:pPr>
    <w:rPr>
      <w:rFonts w:ascii="Arial Unicode MS" w:eastAsia="Baskerville" w:hAnsi="Arial Unicode MS" w:cs="Arial Unicode MS" w:hint="eastAsia"/>
      <w:b/>
      <w:bCs/>
      <w:color w:val="000000"/>
      <w:spacing w:val="41"/>
      <w:sz w:val="52"/>
      <w:szCs w:val="52"/>
      <w:bdr w:val="nil"/>
      <w:lang w:val="zh-TW"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E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EBA"/>
    <w:rPr>
      <w:rFonts w:ascii="Lucida Grande" w:eastAsia="Arial" w:hAnsi="Lucida Grande" w:cs="Lucida Grande"/>
      <w:color w:val="000000"/>
      <w:sz w:val="18"/>
      <w:szCs w:val="18"/>
      <w:bdr w:val="nil"/>
    </w:rPr>
  </w:style>
  <w:style w:type="paragraph" w:styleId="Header">
    <w:name w:val="header"/>
    <w:basedOn w:val="Normal"/>
    <w:link w:val="HeaderChar"/>
    <w:uiPriority w:val="99"/>
    <w:unhideWhenUsed/>
    <w:rsid w:val="009B2EBA"/>
    <w:pPr>
      <w:tabs>
        <w:tab w:val="clear" w:pos="3795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2EBA"/>
    <w:rPr>
      <w:rFonts w:ascii="Arial" w:eastAsia="Arial" w:hAnsi="Arial" w:cs="Arial"/>
      <w:color w:val="000000"/>
      <w:sz w:val="22"/>
      <w:szCs w:val="22"/>
      <w:bdr w:val="nil"/>
    </w:rPr>
  </w:style>
  <w:style w:type="paragraph" w:styleId="Footer">
    <w:name w:val="footer"/>
    <w:basedOn w:val="Normal"/>
    <w:link w:val="FooterChar"/>
    <w:uiPriority w:val="99"/>
    <w:unhideWhenUsed/>
    <w:rsid w:val="009B2EBA"/>
    <w:pPr>
      <w:tabs>
        <w:tab w:val="clear" w:pos="3795"/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2EBA"/>
    <w:rPr>
      <w:rFonts w:ascii="Arial" w:eastAsia="Arial" w:hAnsi="Arial" w:cs="Arial"/>
      <w:color w:val="000000"/>
      <w:sz w:val="22"/>
      <w:szCs w:val="22"/>
      <w:bdr w:val="nil"/>
    </w:rPr>
  </w:style>
  <w:style w:type="paragraph" w:customStyle="1" w:styleId="HeaderFooter">
    <w:name w:val="Header &amp; Footer"/>
    <w:rsid w:val="009B2EB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00"/>
        <w:tab w:val="right" w:pos="9360"/>
      </w:tabs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character" w:styleId="PageNumber">
    <w:name w:val="page number"/>
    <w:basedOn w:val="DefaultParagraphFont"/>
    <w:uiPriority w:val="99"/>
    <w:semiHidden/>
    <w:unhideWhenUsed/>
    <w:rsid w:val="009B2EBA"/>
  </w:style>
  <w:style w:type="paragraph" w:customStyle="1" w:styleId="BodyBulletSpace">
    <w:name w:val="Body Bullet Space"/>
    <w:rsid w:val="009A6EBE"/>
    <w:pPr>
      <w:pBdr>
        <w:top w:val="nil"/>
        <w:left w:val="nil"/>
        <w:bottom w:val="nil"/>
        <w:right w:val="nil"/>
        <w:between w:val="nil"/>
        <w:bar w:val="nil"/>
      </w:pBdr>
      <w:spacing w:before="180" w:after="600"/>
    </w:pPr>
    <w:rPr>
      <w:rFonts w:ascii="Arial Unicode MS" w:eastAsia="Baskerville" w:hAnsi="Arial Unicode MS" w:cs="Arial Unicode MS" w:hint="eastAsia"/>
      <w:color w:val="000000"/>
      <w:sz w:val="26"/>
      <w:szCs w:val="26"/>
      <w:bdr w:val="nil"/>
      <w:lang w:val="zh-TW" w:eastAsia="zh-TW"/>
    </w:rPr>
  </w:style>
  <w:style w:type="paragraph" w:customStyle="1" w:styleId="BibleVerse">
    <w:name w:val="Bible Verse"/>
    <w:next w:val="Body"/>
    <w:rsid w:val="009A6EBE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標楷體" w:eastAsia="標楷體" w:hAnsi="標楷體" w:cs="標楷體"/>
      <w:color w:val="000000"/>
      <w:sz w:val="28"/>
      <w:szCs w:val="28"/>
      <w:bdr w:val="nil"/>
    </w:rPr>
  </w:style>
  <w:style w:type="paragraph" w:customStyle="1" w:styleId="CaptionCenter">
    <w:name w:val="Caption Center"/>
    <w:next w:val="Body"/>
    <w:rsid w:val="009A6EBE"/>
    <w:pPr>
      <w:pBdr>
        <w:top w:val="nil"/>
        <w:left w:val="nil"/>
        <w:bottom w:val="nil"/>
        <w:right w:val="nil"/>
        <w:between w:val="nil"/>
        <w:bar w:val="nil"/>
      </w:pBdr>
      <w:spacing w:before="80" w:after="80"/>
      <w:ind w:left="720" w:right="720"/>
      <w:jc w:val="center"/>
    </w:pPr>
    <w:rPr>
      <w:rFonts w:ascii="Arial Unicode MS" w:eastAsia="Baskerville" w:hAnsi="Arial Unicode MS" w:cs="Arial Unicode MS" w:hint="eastAsia"/>
      <w:i/>
      <w:iCs/>
      <w:color w:val="000000"/>
      <w:sz w:val="28"/>
      <w:szCs w:val="28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B2EB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795"/>
      </w:tabs>
      <w:suppressAutoHyphens/>
    </w:pPr>
    <w:rPr>
      <w:rFonts w:ascii="Arial" w:eastAsia="Arial" w:hAnsi="Arial" w:cs="Arial"/>
      <w:color w:val="000000"/>
      <w:sz w:val="22"/>
      <w:szCs w:val="22"/>
      <w:bdr w:val="nil"/>
    </w:rPr>
  </w:style>
  <w:style w:type="paragraph" w:styleId="Heading1">
    <w:name w:val="heading 1"/>
    <w:next w:val="Body"/>
    <w:link w:val="Heading1Char"/>
    <w:rsid w:val="00705BFC"/>
    <w:pPr>
      <w:keepNext/>
      <w:pBdr>
        <w:top w:val="nil"/>
        <w:left w:val="nil"/>
        <w:bottom w:val="nil"/>
        <w:right w:val="nil"/>
        <w:between w:val="nil"/>
        <w:bar w:val="nil"/>
      </w:pBdr>
      <w:spacing w:after="240"/>
      <w:jc w:val="center"/>
      <w:outlineLvl w:val="0"/>
    </w:pPr>
    <w:rPr>
      <w:rFonts w:ascii="Arial Unicode MS" w:eastAsia="Baskerville SemiBold" w:hAnsi="Arial Unicode MS" w:cs="Arial Unicode MS" w:hint="eastAsia"/>
      <w:color w:val="000000"/>
      <w:sz w:val="56"/>
      <w:szCs w:val="56"/>
      <w:bdr w:val="nil"/>
      <w:lang w:val="zh-TW" w:eastAsia="zh-TW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2E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5BFC"/>
    <w:rPr>
      <w:rFonts w:ascii="Arial Unicode MS" w:eastAsia="Baskerville SemiBold" w:hAnsi="Arial Unicode MS" w:cs="Arial Unicode MS"/>
      <w:color w:val="000000"/>
      <w:sz w:val="56"/>
      <w:szCs w:val="56"/>
      <w:bdr w:val="nil"/>
      <w:lang w:val="zh-TW" w:eastAsia="zh-TW"/>
    </w:rPr>
  </w:style>
  <w:style w:type="paragraph" w:customStyle="1" w:styleId="FreeForm">
    <w:name w:val="Free Form"/>
    <w:rsid w:val="00705BF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Baskerville" w:eastAsia="Arial Unicode MS" w:hAnsi="Arial Unicode MS" w:cs="Arial Unicode MS"/>
      <w:color w:val="000000"/>
      <w:bdr w:val="nil"/>
    </w:rPr>
  </w:style>
  <w:style w:type="paragraph" w:customStyle="1" w:styleId="Body">
    <w:name w:val="Body"/>
    <w:rsid w:val="00705BFC"/>
    <w:pPr>
      <w:pBdr>
        <w:top w:val="nil"/>
        <w:left w:val="nil"/>
        <w:bottom w:val="nil"/>
        <w:right w:val="nil"/>
        <w:between w:val="nil"/>
        <w:bar w:val="nil"/>
      </w:pBdr>
      <w:spacing w:before="120" w:after="140" w:line="288" w:lineRule="auto"/>
    </w:pPr>
    <w:rPr>
      <w:rFonts w:ascii="Baskerville" w:eastAsia="Baskerville" w:hAnsi="Baskerville" w:cs="Baskerville"/>
      <w:color w:val="000000"/>
      <w:sz w:val="26"/>
      <w:szCs w:val="26"/>
      <w:bdr w:val="nil"/>
    </w:rPr>
  </w:style>
  <w:style w:type="paragraph" w:customStyle="1" w:styleId="BodyBullet">
    <w:name w:val="Body Bullet"/>
    <w:rsid w:val="00705BFC"/>
    <w:pPr>
      <w:pBdr>
        <w:top w:val="nil"/>
        <w:left w:val="nil"/>
        <w:bottom w:val="nil"/>
        <w:right w:val="nil"/>
        <w:between w:val="nil"/>
        <w:bar w:val="nil"/>
      </w:pBdr>
      <w:spacing w:before="100"/>
      <w:ind w:left="360"/>
    </w:pPr>
    <w:rPr>
      <w:rFonts w:ascii="Baskerville SemiBold" w:eastAsia="Arial Unicode MS" w:hAnsi="Arial Unicode MS" w:cs="Arial Unicode MS"/>
      <w:color w:val="000000"/>
      <w:sz w:val="20"/>
      <w:szCs w:val="20"/>
      <w:bdr w:val="nil"/>
    </w:rPr>
  </w:style>
  <w:style w:type="paragraph" w:styleId="List">
    <w:name w:val="List"/>
    <w:rsid w:val="00705BFC"/>
    <w:pPr>
      <w:pBdr>
        <w:top w:val="nil"/>
        <w:left w:val="nil"/>
        <w:bottom w:val="nil"/>
        <w:right w:val="nil"/>
        <w:between w:val="nil"/>
        <w:bar w:val="nil"/>
      </w:pBdr>
      <w:spacing w:after="80"/>
    </w:pPr>
    <w:rPr>
      <w:rFonts w:ascii="Arial Unicode MS" w:eastAsia="Baskerville" w:hAnsi="Arial Unicode MS" w:cs="Arial Unicode MS" w:hint="eastAsia"/>
      <w:b/>
      <w:bCs/>
      <w:i/>
      <w:iCs/>
      <w:color w:val="000000"/>
      <w:bdr w:val="nil"/>
      <w:lang w:val="ja-JP" w:eastAsia="ja-JP"/>
    </w:rPr>
  </w:style>
  <w:style w:type="paragraph" w:customStyle="1" w:styleId="BodyCHead">
    <w:name w:val="Body C Head"/>
    <w:rsid w:val="00705BFC"/>
    <w:pPr>
      <w:keepNext/>
      <w:pBdr>
        <w:top w:val="nil"/>
        <w:left w:val="nil"/>
        <w:bottom w:val="nil"/>
        <w:right w:val="nil"/>
        <w:between w:val="nil"/>
        <w:bar w:val="nil"/>
      </w:pBdr>
      <w:spacing w:before="120"/>
      <w:ind w:left="360"/>
    </w:pPr>
    <w:rPr>
      <w:rFonts w:ascii="Arial Unicode MS" w:eastAsia="Baskerville" w:hAnsi="Arial Unicode MS" w:cs="Arial Unicode MS" w:hint="eastAsia"/>
      <w:b/>
      <w:bCs/>
      <w:color w:val="000000"/>
      <w:bdr w:val="nil"/>
      <w:lang w:val="zh-TW" w:eastAsia="zh-TW"/>
    </w:rPr>
  </w:style>
  <w:style w:type="paragraph" w:customStyle="1" w:styleId="BodyCindent">
    <w:name w:val="Body C indent"/>
    <w:rsid w:val="00705BFC"/>
    <w:pPr>
      <w:pBdr>
        <w:top w:val="nil"/>
        <w:left w:val="nil"/>
        <w:bottom w:val="nil"/>
        <w:right w:val="nil"/>
        <w:between w:val="nil"/>
        <w:bar w:val="nil"/>
      </w:pBdr>
      <w:spacing w:before="80" w:after="80"/>
      <w:ind w:left="360"/>
    </w:pPr>
    <w:rPr>
      <w:rFonts w:ascii="Arial Unicode MS" w:eastAsia="Baskerville" w:hAnsi="Arial Unicode MS" w:cs="Arial Unicode MS" w:hint="eastAsia"/>
      <w:color w:val="000000"/>
      <w:sz w:val="22"/>
      <w:szCs w:val="22"/>
      <w:bdr w:val="nil"/>
      <w:lang w:val="zh-TW" w:eastAsia="zh-TW"/>
    </w:rPr>
  </w:style>
  <w:style w:type="numbering" w:customStyle="1" w:styleId="List51">
    <w:name w:val="List 51"/>
    <w:basedOn w:val="NoList"/>
    <w:rsid w:val="00705BFC"/>
    <w:pPr>
      <w:numPr>
        <w:numId w:val="6"/>
      </w:numPr>
    </w:pPr>
  </w:style>
  <w:style w:type="paragraph" w:customStyle="1" w:styleId="Body10indent2">
    <w:name w:val="Body10indent 2"/>
    <w:rsid w:val="00705BFC"/>
    <w:pPr>
      <w:pBdr>
        <w:top w:val="nil"/>
        <w:left w:val="nil"/>
        <w:bottom w:val="nil"/>
        <w:right w:val="nil"/>
        <w:between w:val="nil"/>
        <w:bar w:val="nil"/>
      </w:pBdr>
      <w:spacing w:before="40"/>
      <w:ind w:left="360"/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paragraph" w:customStyle="1" w:styleId="INdent">
    <w:name w:val="() INdent"/>
    <w:rsid w:val="00705BFC"/>
    <w:pPr>
      <w:pBdr>
        <w:top w:val="nil"/>
        <w:left w:val="nil"/>
        <w:bottom w:val="nil"/>
        <w:right w:val="nil"/>
        <w:between w:val="nil"/>
        <w:bar w:val="nil"/>
      </w:pBdr>
      <w:spacing w:before="40"/>
      <w:ind w:left="360"/>
    </w:pPr>
    <w:rPr>
      <w:rFonts w:ascii="Arial Unicode MS" w:eastAsia="Baskerville" w:hAnsi="Arial Unicode MS" w:cs="Arial Unicode MS" w:hint="eastAsia"/>
      <w:color w:val="000000"/>
      <w:sz w:val="22"/>
      <w:szCs w:val="22"/>
      <w:bdr w:val="nil"/>
      <w:lang w:val="zh-TW" w:eastAsia="zh-TW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2EBA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  <w:style w:type="paragraph" w:styleId="Caption">
    <w:name w:val="caption"/>
    <w:next w:val="Body"/>
    <w:rsid w:val="009B2EBA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Helvetica" w:eastAsia="Helvetica" w:hAnsi="Helvetica" w:cs="Helvetica"/>
      <w:i/>
      <w:iCs/>
      <w:color w:val="000000"/>
      <w:sz w:val="22"/>
      <w:szCs w:val="22"/>
      <w:bdr w:val="nil"/>
    </w:rPr>
  </w:style>
  <w:style w:type="paragraph" w:customStyle="1" w:styleId="SessHead1">
    <w:name w:val="SessHead1"/>
    <w:next w:val="Body"/>
    <w:rsid w:val="009B2EBA"/>
    <w:pPr>
      <w:keepNext/>
      <w:pBdr>
        <w:top w:val="nil"/>
        <w:left w:val="nil"/>
        <w:bottom w:val="nil"/>
        <w:right w:val="nil"/>
        <w:between w:val="nil"/>
        <w:bar w:val="nil"/>
      </w:pBdr>
      <w:jc w:val="center"/>
      <w:outlineLvl w:val="0"/>
    </w:pPr>
    <w:rPr>
      <w:rFonts w:ascii="Arial Unicode MS" w:eastAsia="Baskerville" w:hAnsi="Arial Unicode MS" w:cs="Arial Unicode MS" w:hint="eastAsia"/>
      <w:b/>
      <w:bCs/>
      <w:color w:val="000000"/>
      <w:spacing w:val="41"/>
      <w:sz w:val="52"/>
      <w:szCs w:val="52"/>
      <w:bdr w:val="nil"/>
      <w:lang w:val="zh-TW"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E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EBA"/>
    <w:rPr>
      <w:rFonts w:ascii="Lucida Grande" w:eastAsia="Arial" w:hAnsi="Lucida Grande" w:cs="Lucida Grande"/>
      <w:color w:val="000000"/>
      <w:sz w:val="18"/>
      <w:szCs w:val="18"/>
      <w:bdr w:val="nil"/>
    </w:rPr>
  </w:style>
  <w:style w:type="paragraph" w:styleId="Header">
    <w:name w:val="header"/>
    <w:basedOn w:val="Normal"/>
    <w:link w:val="HeaderChar"/>
    <w:uiPriority w:val="99"/>
    <w:unhideWhenUsed/>
    <w:rsid w:val="009B2EBA"/>
    <w:pPr>
      <w:tabs>
        <w:tab w:val="clear" w:pos="3795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2EBA"/>
    <w:rPr>
      <w:rFonts w:ascii="Arial" w:eastAsia="Arial" w:hAnsi="Arial" w:cs="Arial"/>
      <w:color w:val="000000"/>
      <w:sz w:val="22"/>
      <w:szCs w:val="22"/>
      <w:bdr w:val="nil"/>
    </w:rPr>
  </w:style>
  <w:style w:type="paragraph" w:styleId="Footer">
    <w:name w:val="footer"/>
    <w:basedOn w:val="Normal"/>
    <w:link w:val="FooterChar"/>
    <w:uiPriority w:val="99"/>
    <w:unhideWhenUsed/>
    <w:rsid w:val="009B2EBA"/>
    <w:pPr>
      <w:tabs>
        <w:tab w:val="clear" w:pos="3795"/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2EBA"/>
    <w:rPr>
      <w:rFonts w:ascii="Arial" w:eastAsia="Arial" w:hAnsi="Arial" w:cs="Arial"/>
      <w:color w:val="000000"/>
      <w:sz w:val="22"/>
      <w:szCs w:val="22"/>
      <w:bdr w:val="nil"/>
    </w:rPr>
  </w:style>
  <w:style w:type="paragraph" w:customStyle="1" w:styleId="HeaderFooter">
    <w:name w:val="Header &amp; Footer"/>
    <w:rsid w:val="009B2EB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00"/>
        <w:tab w:val="right" w:pos="9360"/>
      </w:tabs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character" w:styleId="PageNumber">
    <w:name w:val="page number"/>
    <w:basedOn w:val="DefaultParagraphFont"/>
    <w:uiPriority w:val="99"/>
    <w:semiHidden/>
    <w:unhideWhenUsed/>
    <w:rsid w:val="009B2EBA"/>
  </w:style>
  <w:style w:type="paragraph" w:customStyle="1" w:styleId="BodyBulletSpace">
    <w:name w:val="Body Bullet Space"/>
    <w:rsid w:val="009A6EBE"/>
    <w:pPr>
      <w:pBdr>
        <w:top w:val="nil"/>
        <w:left w:val="nil"/>
        <w:bottom w:val="nil"/>
        <w:right w:val="nil"/>
        <w:between w:val="nil"/>
        <w:bar w:val="nil"/>
      </w:pBdr>
      <w:spacing w:before="180" w:after="600"/>
    </w:pPr>
    <w:rPr>
      <w:rFonts w:ascii="Arial Unicode MS" w:eastAsia="Baskerville" w:hAnsi="Arial Unicode MS" w:cs="Arial Unicode MS" w:hint="eastAsia"/>
      <w:color w:val="000000"/>
      <w:sz w:val="26"/>
      <w:szCs w:val="26"/>
      <w:bdr w:val="nil"/>
      <w:lang w:val="zh-TW" w:eastAsia="zh-TW"/>
    </w:rPr>
  </w:style>
  <w:style w:type="paragraph" w:customStyle="1" w:styleId="BibleVerse">
    <w:name w:val="Bible Verse"/>
    <w:next w:val="Body"/>
    <w:rsid w:val="009A6EBE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標楷體" w:eastAsia="標楷體" w:hAnsi="標楷體" w:cs="標楷體"/>
      <w:color w:val="000000"/>
      <w:sz w:val="28"/>
      <w:szCs w:val="28"/>
      <w:bdr w:val="nil"/>
    </w:rPr>
  </w:style>
  <w:style w:type="paragraph" w:customStyle="1" w:styleId="CaptionCenter">
    <w:name w:val="Caption Center"/>
    <w:next w:val="Body"/>
    <w:rsid w:val="009A6EBE"/>
    <w:pPr>
      <w:pBdr>
        <w:top w:val="nil"/>
        <w:left w:val="nil"/>
        <w:bottom w:val="nil"/>
        <w:right w:val="nil"/>
        <w:between w:val="nil"/>
        <w:bar w:val="nil"/>
      </w:pBdr>
      <w:spacing w:before="80" w:after="80"/>
      <w:ind w:left="720" w:right="720"/>
      <w:jc w:val="center"/>
    </w:pPr>
    <w:rPr>
      <w:rFonts w:ascii="Arial Unicode MS" w:eastAsia="Baskerville" w:hAnsi="Arial Unicode MS" w:cs="Arial Unicode MS" w:hint="eastAsia"/>
      <w:i/>
      <w:iCs/>
      <w:color w:val="000000"/>
      <w:sz w:val="28"/>
      <w:szCs w:val="28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E0570E-A3C5-3F46-91E2-70EA902B6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</Words>
  <Characters>457</Characters>
  <Application>Microsoft Macintosh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6</cp:revision>
  <dcterms:created xsi:type="dcterms:W3CDTF">2015-04-14T18:05:00Z</dcterms:created>
  <dcterms:modified xsi:type="dcterms:W3CDTF">2015-04-14T18:23:00Z</dcterms:modified>
</cp:coreProperties>
</file>